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BD96F" w14:textId="480C9EEA" w:rsidR="00C67268" w:rsidRDefault="00CB2501" w:rsidP="00CB2501">
      <w:pPr>
        <w:jc w:val="right"/>
        <w:rPr>
          <w:szCs w:val="24"/>
        </w:rPr>
      </w:pPr>
      <w:r>
        <w:rPr>
          <w:szCs w:val="24"/>
        </w:rPr>
        <w:t>p</w:t>
      </w:r>
      <w:r w:rsidR="00C67268" w:rsidRPr="002B6FCA">
        <w:rPr>
          <w:szCs w:val="24"/>
        </w:rPr>
        <w:t>riedas Nr.</w:t>
      </w:r>
      <w:r w:rsidR="0062379D">
        <w:rPr>
          <w:szCs w:val="24"/>
        </w:rPr>
        <w:t>2</w:t>
      </w:r>
      <w:r w:rsidR="00F95C3B">
        <w:rPr>
          <w:szCs w:val="24"/>
        </w:rPr>
        <w:t>.</w:t>
      </w:r>
      <w:r w:rsidR="006779A2">
        <w:rPr>
          <w:szCs w:val="24"/>
        </w:rPr>
        <w:t>1</w:t>
      </w:r>
    </w:p>
    <w:p w14:paraId="07714FF8" w14:textId="06CEB425" w:rsidR="00C67268" w:rsidRPr="00B74CE2" w:rsidRDefault="00C67268" w:rsidP="00C67268">
      <w:pPr>
        <w:spacing w:after="120"/>
        <w:jc w:val="center"/>
        <w:rPr>
          <w:b/>
          <w:caps/>
          <w:szCs w:val="24"/>
        </w:rPr>
      </w:pPr>
      <w:r w:rsidRPr="00B74CE2">
        <w:rPr>
          <w:b/>
          <w:szCs w:val="24"/>
        </w:rPr>
        <w:t xml:space="preserve">PASIŪLYMAS </w:t>
      </w:r>
    </w:p>
    <w:p w14:paraId="52A8AA99" w14:textId="2479D55A" w:rsidR="008460D5" w:rsidRPr="00C3632B" w:rsidRDefault="003A6DA2" w:rsidP="003A6DA2">
      <w:pPr>
        <w:spacing w:after="120"/>
        <w:jc w:val="center"/>
        <w:rPr>
          <w:b/>
        </w:rPr>
      </w:pPr>
      <w:r w:rsidRPr="003A6DA2">
        <w:rPr>
          <w:rFonts w:cs="Arial"/>
          <w:b/>
          <w:caps/>
          <w:szCs w:val="24"/>
          <w:lang w:eastAsia="ar-SA"/>
        </w:rPr>
        <w:t>GATVIŲ ŠVIESTUVŲ STULPŲ SU PRIEDAIS VIEŠASIS PIRKIMAS</w:t>
      </w:r>
    </w:p>
    <w:p w14:paraId="2BA59E2E" w14:textId="23D384E3" w:rsidR="005B0BB7" w:rsidRDefault="008460D5" w:rsidP="00C67268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A91238">
        <w:rPr>
          <w:szCs w:val="24"/>
        </w:rPr>
        <w:t>„</w:t>
      </w:r>
      <w:r w:rsidRPr="00C3632B">
        <w:rPr>
          <w:szCs w:val="24"/>
        </w:rPr>
        <w:t>VILNIAUS APŠVIETIM</w:t>
      </w:r>
      <w:r w:rsidR="00FE23DA">
        <w:rPr>
          <w:szCs w:val="24"/>
        </w:rPr>
        <w:t>AS</w:t>
      </w:r>
      <w:r w:rsidR="00A91238">
        <w:rPr>
          <w:szCs w:val="24"/>
        </w:rPr>
        <w:t>“</w:t>
      </w:r>
    </w:p>
    <w:p w14:paraId="0BB20216" w14:textId="77777777" w:rsidR="00FE23DA" w:rsidRDefault="00FE23DA" w:rsidP="00C67268">
      <w:pPr>
        <w:jc w:val="center"/>
        <w:rPr>
          <w:szCs w:val="24"/>
        </w:rPr>
      </w:pPr>
    </w:p>
    <w:p w14:paraId="4706C262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695C12E0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0C4CFD16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0095E314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(Vieta)</w:t>
      </w:r>
    </w:p>
    <w:p w14:paraId="11351E95" w14:textId="77777777" w:rsidR="00C67268" w:rsidRPr="00B74CE2" w:rsidRDefault="00C67268" w:rsidP="00C67268">
      <w:pPr>
        <w:jc w:val="center"/>
        <w:rPr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849"/>
      </w:tblGrid>
      <w:tr w:rsidR="00736B5B" w:rsidRPr="00B74CE2" w14:paraId="1ABC0A36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E2F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02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385B9FD4" w14:textId="77777777" w:rsidTr="00E4717B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891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1306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2F4533C" w14:textId="77777777" w:rsidTr="00E4717B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48E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AB4C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E4B58E8" w14:textId="77777777" w:rsidTr="00E4717B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E95B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299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7DA965F" w14:textId="77777777" w:rsidTr="00E4717B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9345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B9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1E4FC543" w14:textId="77777777" w:rsidTr="00E4717B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7A81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5EF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F6E39C1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5B6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63E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6423BD65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6F7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F39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4A25B39E" w14:textId="77777777" w:rsidR="003D6EC7" w:rsidRPr="008009CF" w:rsidRDefault="003D6EC7" w:rsidP="003D6EC7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</w:t>
      </w:r>
      <w:r w:rsidRPr="008009CF">
        <w:rPr>
          <w:i/>
          <w:strike/>
          <w:spacing w:val="-4"/>
          <w:lang w:eastAsia="en-US"/>
        </w:rPr>
        <w:t>,</w:t>
      </w:r>
      <w:r w:rsidRPr="008009CF">
        <w:rPr>
          <w:i/>
          <w:spacing w:val="-4"/>
          <w:lang w:eastAsia="en-US"/>
        </w:rPr>
        <w:t xml:space="preserve"> ar subteikėją (-us)/</w:t>
      </w:r>
    </w:p>
    <w:tbl>
      <w:tblPr>
        <w:tblW w:w="1009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4"/>
        <w:gridCol w:w="4140"/>
      </w:tblGrid>
      <w:tr w:rsidR="003D6EC7" w:rsidRPr="008009CF" w14:paraId="6D5E9D6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88BC4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B019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42E6AF7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5419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3665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23ABE8D5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520FF" w14:textId="77777777" w:rsidR="003D6EC7" w:rsidRPr="008009CF" w:rsidRDefault="003D6EC7" w:rsidP="00A135C9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>subtiekėją (-us) ar subteikėją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FB127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150FE7AF" w14:textId="77777777" w:rsidR="00C67268" w:rsidRPr="00B74CE2" w:rsidRDefault="00C67268" w:rsidP="003D6EC7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1E37CFCF" w14:textId="77777777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5E2C0A9E" w14:textId="5ADF4331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6A2266">
        <w:rPr>
          <w:rFonts w:eastAsia="Arial Unicode MS" w:cs="Tahoma"/>
          <w:szCs w:val="24"/>
        </w:rPr>
        <w:t>.</w:t>
      </w:r>
    </w:p>
    <w:p w14:paraId="5AA0481B" w14:textId="77777777" w:rsidR="00C67268" w:rsidRPr="00B74CE2" w:rsidRDefault="00C67268" w:rsidP="00907034">
      <w:pPr>
        <w:spacing w:after="120"/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CVP IS priemonėmis pasiūlymą, patvirtinu, kad dokumentų skaitmeninės</w:t>
      </w:r>
      <w:r w:rsidRPr="00B74CE2">
        <w:t xml:space="preserve"> kopijos ir elektroninėmis priemonėmis pateikti duomenys yra tikri.</w:t>
      </w:r>
    </w:p>
    <w:p w14:paraId="54BBB138" w14:textId="484D9640" w:rsidR="00CF7764" w:rsidRPr="00CF7764" w:rsidRDefault="0097544F" w:rsidP="00CF7764">
      <w:pPr>
        <w:suppressAutoHyphens/>
        <w:spacing w:line="360" w:lineRule="auto"/>
        <w:jc w:val="both"/>
        <w:rPr>
          <w:szCs w:val="24"/>
          <w:lang w:eastAsia="en-US"/>
        </w:rPr>
      </w:pPr>
      <w:r w:rsidRPr="00B87F8D">
        <w:rPr>
          <w:rFonts w:eastAsia="Arial Unicode MS" w:cs="Tahoma"/>
        </w:rPr>
        <w:t>3.</w:t>
      </w:r>
      <w:r>
        <w:rPr>
          <w:rFonts w:eastAsia="Arial Unicode MS" w:cs="Tahoma"/>
        </w:rPr>
        <w:t xml:space="preserve"> </w:t>
      </w:r>
      <w:r w:rsidR="00CF7764" w:rsidRPr="00CF7764">
        <w:rPr>
          <w:szCs w:val="24"/>
          <w:lang w:eastAsia="en-US"/>
        </w:rPr>
        <w:t xml:space="preserve">Pateikiame siūlomų </w:t>
      </w:r>
      <w:r w:rsidR="001477B3">
        <w:rPr>
          <w:szCs w:val="24"/>
          <w:lang w:eastAsia="en-US"/>
        </w:rPr>
        <w:t xml:space="preserve">GATVIŲ </w:t>
      </w:r>
      <w:r w:rsidR="00CF7764" w:rsidRPr="00CF7764">
        <w:rPr>
          <w:szCs w:val="24"/>
          <w:lang w:eastAsia="en-US"/>
        </w:rPr>
        <w:t>ŠVIESTUVŲ STULPŲ SU PRIEDAIS parametrų aprašymą:</w:t>
      </w:r>
    </w:p>
    <w:p w14:paraId="3F8A844A" w14:textId="6CB2375C" w:rsidR="00CF7764" w:rsidRPr="00CF7764" w:rsidRDefault="006779A2" w:rsidP="00FE581B">
      <w:pPr>
        <w:tabs>
          <w:tab w:val="left" w:pos="567"/>
        </w:tabs>
        <w:suppressAutoHyphens/>
        <w:spacing w:after="120"/>
        <w:rPr>
          <w:szCs w:val="24"/>
          <w:lang w:eastAsia="en-US"/>
        </w:rPr>
      </w:pPr>
      <w:r>
        <w:rPr>
          <w:b/>
          <w:i/>
          <w:iCs/>
          <w:szCs w:val="24"/>
          <w:lang w:eastAsia="en-US"/>
        </w:rPr>
        <w:t>Pirma</w:t>
      </w:r>
      <w:r w:rsidR="00CF7764" w:rsidRPr="00CF7764">
        <w:rPr>
          <w:b/>
          <w:i/>
          <w:iCs/>
          <w:szCs w:val="24"/>
          <w:lang w:eastAsia="en-US"/>
        </w:rPr>
        <w:t xml:space="preserve"> pirkimo dalis</w:t>
      </w:r>
      <w:r w:rsidR="00CF7764" w:rsidRPr="00CF7764">
        <w:rPr>
          <w:b/>
          <w:szCs w:val="24"/>
          <w:lang w:eastAsia="en-US"/>
        </w:rPr>
        <w:t xml:space="preserve"> - kūginiai cinkuoti </w:t>
      </w:r>
      <w:r w:rsidR="001723F2">
        <w:rPr>
          <w:b/>
          <w:szCs w:val="24"/>
          <w:lang w:eastAsia="en-US"/>
        </w:rPr>
        <w:t xml:space="preserve">ir dažyti </w:t>
      </w:r>
      <w:r w:rsidR="00CF7764" w:rsidRPr="00CF7764">
        <w:rPr>
          <w:b/>
          <w:szCs w:val="24"/>
          <w:lang w:eastAsia="en-US"/>
        </w:rPr>
        <w:t xml:space="preserve">šviestuvų stulpai, kurių aukštis virš pamato </w:t>
      </w:r>
      <w:r w:rsidR="00C53C02">
        <w:rPr>
          <w:b/>
          <w:szCs w:val="24"/>
          <w:lang w:eastAsia="en-US"/>
        </w:rPr>
        <w:t>5</w:t>
      </w:r>
      <w:r w:rsidR="00EF31C2">
        <w:rPr>
          <w:b/>
          <w:szCs w:val="24"/>
          <w:lang w:eastAsia="en-US"/>
        </w:rPr>
        <w:t>,0-</w:t>
      </w:r>
      <w:r w:rsidR="00C53C02">
        <w:rPr>
          <w:b/>
          <w:szCs w:val="24"/>
          <w:lang w:eastAsia="en-US"/>
        </w:rPr>
        <w:t>6</w:t>
      </w:r>
      <w:r w:rsidR="00EF31C2">
        <w:rPr>
          <w:b/>
          <w:szCs w:val="24"/>
          <w:lang w:eastAsia="en-US"/>
        </w:rPr>
        <w:t>,0</w:t>
      </w:r>
      <w:r w:rsidR="00CF7764" w:rsidRPr="00CF7764">
        <w:rPr>
          <w:b/>
          <w:szCs w:val="24"/>
          <w:lang w:eastAsia="en-US"/>
        </w:rPr>
        <w:t>m, su pamatais:</w:t>
      </w:r>
    </w:p>
    <w:tbl>
      <w:tblPr>
        <w:tblW w:w="5005" w:type="pct"/>
        <w:tblInd w:w="-5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84"/>
        <w:gridCol w:w="4732"/>
        <w:gridCol w:w="2276"/>
        <w:gridCol w:w="2472"/>
      </w:tblGrid>
      <w:tr w:rsidR="00CF7764" w:rsidRPr="00CF7764" w14:paraId="7307481F" w14:textId="77777777" w:rsidTr="0054323C">
        <w:trPr>
          <w:trHeight w:val="13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1E7A5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bookmarkStart w:id="0" w:name="_Hlk520199991"/>
            <w:r w:rsidRPr="00CF7764">
              <w:rPr>
                <w:rFonts w:eastAsiaTheme="minorEastAsia"/>
                <w:iCs/>
                <w:szCs w:val="22"/>
                <w:lang w:eastAsia="zh-CN"/>
              </w:rPr>
              <w:t>Eil. Nr.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79D6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Reikalavimas, techninis parametras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ED8DE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Siūlomos prekės parametras, rodiklis, reikšmė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731F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Pridedami dokumentai, patvirtinantys siūlomos prekės techninius parametrus, nurodant puslapio numerį</w:t>
            </w:r>
          </w:p>
        </w:tc>
      </w:tr>
      <w:tr w:rsidR="00CF7764" w:rsidRPr="00CF7764" w14:paraId="069D9B84" w14:textId="77777777" w:rsidTr="00E77A12">
        <w:trPr>
          <w:trHeight w:val="493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6C19F" w14:textId="77777777" w:rsidR="00CF7764" w:rsidRPr="00CF7764" w:rsidRDefault="00CF7764" w:rsidP="00CF7764">
            <w:pPr>
              <w:numPr>
                <w:ilvl w:val="0"/>
                <w:numId w:val="28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F468" w14:textId="77777777" w:rsidR="00CF7764" w:rsidRPr="00CF7764" w:rsidRDefault="00CF7764" w:rsidP="00CF7764">
            <w:pPr>
              <w:spacing w:before="60" w:after="60" w:line="276" w:lineRule="auto"/>
              <w:jc w:val="both"/>
              <w:rPr>
                <w:rFonts w:eastAsiaTheme="minorEastAsia"/>
                <w:b/>
                <w:bCs/>
                <w:iCs/>
                <w:sz w:val="22"/>
                <w:szCs w:val="22"/>
                <w:lang w:eastAsia="zh-CN"/>
              </w:rPr>
            </w:pPr>
            <w:r w:rsidRPr="00CF7764">
              <w:rPr>
                <w:rFonts w:eastAsiaTheme="minorEastAsia"/>
                <w:b/>
                <w:bCs/>
                <w:iCs/>
                <w:sz w:val="22"/>
                <w:szCs w:val="22"/>
                <w:lang w:eastAsia="zh-CN"/>
              </w:rPr>
              <w:t>Šviestuvo stulpo modelis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3F88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00B9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A1A93" w:rsidRPr="00CF7764" w14:paraId="28884F6A" w14:textId="77777777" w:rsidTr="00E77A12">
        <w:trPr>
          <w:trHeight w:val="128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D66A" w14:textId="77777777" w:rsidR="00CA1A93" w:rsidRPr="00CF7764" w:rsidRDefault="00CA1A93" w:rsidP="00CA1A93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7C259AF0" w14:textId="68BD9C2D" w:rsidR="00CA1A93" w:rsidRPr="00E70D1E" w:rsidRDefault="00CA1A93" w:rsidP="00CA1A93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3C0375">
              <w:rPr>
                <w:sz w:val="22"/>
                <w:szCs w:val="22"/>
              </w:rPr>
              <w:t>Šviestuv</w:t>
            </w:r>
            <w:r>
              <w:rPr>
                <w:sz w:val="22"/>
                <w:szCs w:val="22"/>
              </w:rPr>
              <w:t>o</w:t>
            </w:r>
            <w:r w:rsidRPr="003C0375">
              <w:rPr>
                <w:sz w:val="22"/>
                <w:szCs w:val="22"/>
              </w:rPr>
              <w:t xml:space="preserve"> stulpa</w:t>
            </w:r>
            <w:r>
              <w:rPr>
                <w:sz w:val="22"/>
                <w:szCs w:val="22"/>
              </w:rPr>
              <w:t>s</w:t>
            </w:r>
            <w:r w:rsidRPr="003C0375">
              <w:rPr>
                <w:sz w:val="22"/>
                <w:szCs w:val="22"/>
              </w:rPr>
              <w:t xml:space="preserve"> turi būti kūginės formos, lygaus paviršiaus su įleidžiamomis durelėmis. Išorinis skersmuo viršuje  Ø60mm. </w:t>
            </w:r>
            <w:r w:rsidR="00F212CF" w:rsidRPr="00D71E9E">
              <w:rPr>
                <w:sz w:val="22"/>
                <w:szCs w:val="22"/>
              </w:rPr>
              <w:t>Stulpo išvaizda turi atitikti stulpo brėžinio pavyzdį pateiktą techninėje specifikacijoje</w:t>
            </w:r>
            <w:r w:rsidR="00976068">
              <w:rPr>
                <w:sz w:val="22"/>
                <w:szCs w:val="22"/>
              </w:rPr>
              <w:t xml:space="preserve"> (priedas Nr.1)</w:t>
            </w:r>
            <w:r w:rsidR="00F212CF" w:rsidRPr="00D71E9E">
              <w:rPr>
                <w:sz w:val="22"/>
                <w:szCs w:val="22"/>
              </w:rPr>
              <w:t xml:space="preserve">,  </w:t>
            </w:r>
            <w:r w:rsidRPr="00D71E9E">
              <w:rPr>
                <w:sz w:val="22"/>
                <w:szCs w:val="22"/>
              </w:rPr>
              <w:t>(Pav.1.)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E1BF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4044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A1A93" w:rsidRPr="00CF7764" w14:paraId="51B8089B" w14:textId="77777777" w:rsidTr="00E77A12">
        <w:trPr>
          <w:trHeight w:val="46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5FC4" w14:textId="77777777" w:rsidR="00CA1A93" w:rsidRPr="00CF7764" w:rsidRDefault="00CA1A93" w:rsidP="00CA1A93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1C7595E8" w14:textId="099A9A19" w:rsidR="00CA1A93" w:rsidRPr="00E70D1E" w:rsidRDefault="00CA1A93" w:rsidP="00CA1A93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20407D">
              <w:rPr>
                <w:sz w:val="22"/>
                <w:szCs w:val="22"/>
              </w:rPr>
              <w:t xml:space="preserve">Stulpo sienelės storis – ne mažiau kaip 3 mm. 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A57E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DC629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A1A93" w:rsidRPr="00CF7764" w14:paraId="6EDD683F" w14:textId="77777777" w:rsidTr="00E77A12">
        <w:trPr>
          <w:trHeight w:val="67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09DD" w14:textId="77777777" w:rsidR="00CA1A93" w:rsidRPr="00CF7764" w:rsidRDefault="00CA1A93" w:rsidP="00CA1A93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539A17CF" w14:textId="731A0AC5" w:rsidR="00CA1A93" w:rsidRPr="00E70D1E" w:rsidRDefault="00CA1A93" w:rsidP="00CA1A93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AF3C67">
              <w:rPr>
                <w:sz w:val="22"/>
                <w:szCs w:val="22"/>
              </w:rPr>
              <w:t xml:space="preserve">Stulpo viduje, durelių aukštyje, turi būti 3 skylės su M8 sriegiu stulpui įžeminti ir elektros aparatams tvirtinti </w:t>
            </w:r>
            <w:r w:rsidRPr="00D71E9E">
              <w:rPr>
                <w:sz w:val="22"/>
                <w:szCs w:val="22"/>
              </w:rPr>
              <w:t>(kaip nurodyta techninėje specifikacijoje, Pav.2.) Stulpas</w:t>
            </w:r>
            <w:r w:rsidRPr="00AF3C67">
              <w:rPr>
                <w:sz w:val="22"/>
                <w:szCs w:val="22"/>
              </w:rPr>
              <w:t xml:space="preserve"> pateikiamas su įsuktais cinkuotais varžtais (varžtas M8 x 12mm + cinkuota poveržle), 8.8 klasės varžtai pagal ISO4017/DIN933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046B3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2D74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A1A93" w:rsidRPr="00CF7764" w14:paraId="72291FC9" w14:textId="77777777" w:rsidTr="00E77A12">
        <w:trPr>
          <w:trHeight w:val="67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2010" w14:textId="77777777" w:rsidR="00CA1A93" w:rsidRPr="00CF7764" w:rsidRDefault="00CA1A93" w:rsidP="00CA1A93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53ADD63F" w14:textId="79B66B32" w:rsidR="00CA1A93" w:rsidRPr="008F678B" w:rsidRDefault="00CA1A93" w:rsidP="00CA1A93">
            <w:pPr>
              <w:suppressAutoHyphens/>
              <w:ind w:right="-44"/>
              <w:jc w:val="both"/>
              <w:rPr>
                <w:b/>
                <w:sz w:val="22"/>
                <w:szCs w:val="22"/>
                <w:lang w:eastAsia="ar-SA"/>
              </w:rPr>
            </w:pPr>
            <w:r w:rsidRPr="00134E5A">
              <w:rPr>
                <w:sz w:val="22"/>
                <w:szCs w:val="22"/>
                <w:lang w:eastAsia="ar-SA"/>
              </w:rPr>
              <w:t xml:space="preserve">Įleidžiamos durelės: ne mažiau kaip 85 x 400 mm dydžio, su 5,0mm įleidžiama vidinio šešiakampio cilindro formos nerūdijančio plieno užrakto galvute arba su vidine trikampio formos  nerūdijančio plieno </w:t>
            </w:r>
            <w:r w:rsidRPr="008F678B">
              <w:rPr>
                <w:sz w:val="22"/>
                <w:szCs w:val="22"/>
                <w:lang w:eastAsia="ar-SA"/>
              </w:rPr>
              <w:t>užrakto galvute (užraktas suteptas grafitiniu tepalu), kaip nurodyta techninėje specifikacijoje</w:t>
            </w:r>
            <w:r w:rsidR="00976068">
              <w:rPr>
                <w:sz w:val="22"/>
                <w:szCs w:val="22"/>
                <w:lang w:eastAsia="ar-SA"/>
              </w:rPr>
              <w:t>,</w:t>
            </w:r>
            <w:r w:rsidRPr="008F678B">
              <w:rPr>
                <w:sz w:val="22"/>
                <w:szCs w:val="22"/>
                <w:lang w:eastAsia="ar-SA"/>
              </w:rPr>
              <w:t xml:space="preserve"> (Pav.3.)</w:t>
            </w:r>
            <w:r w:rsidRPr="008F678B">
              <w:rPr>
                <w:b/>
                <w:sz w:val="22"/>
                <w:szCs w:val="22"/>
                <w:lang w:eastAsia="ar-SA"/>
              </w:rPr>
              <w:t>*</w:t>
            </w:r>
          </w:p>
          <w:p w14:paraId="4F011922" w14:textId="77777777" w:rsidR="00CA1A93" w:rsidRPr="00134E5A" w:rsidRDefault="00CA1A93" w:rsidP="00CA1A93">
            <w:pPr>
              <w:suppressAutoHyphens/>
              <w:ind w:right="-44"/>
              <w:jc w:val="both"/>
              <w:rPr>
                <w:sz w:val="22"/>
                <w:szCs w:val="22"/>
                <w:lang w:eastAsia="ar-SA"/>
              </w:rPr>
            </w:pPr>
            <w:r w:rsidRPr="008F678B">
              <w:rPr>
                <w:sz w:val="22"/>
                <w:szCs w:val="22"/>
                <w:lang w:eastAsia="ar-SA"/>
              </w:rPr>
              <w:t>Aukštis nuo pamato iki durelių apačios</w:t>
            </w:r>
            <w:r w:rsidRPr="00134E5A">
              <w:rPr>
                <w:sz w:val="22"/>
                <w:szCs w:val="22"/>
                <w:lang w:eastAsia="ar-SA"/>
              </w:rPr>
              <w:t xml:space="preserve">: </w:t>
            </w:r>
          </w:p>
          <w:p w14:paraId="782E1CEB" w14:textId="77777777" w:rsidR="00CA1A93" w:rsidRPr="00134E5A" w:rsidRDefault="00CA1A93" w:rsidP="00CA1A93">
            <w:pPr>
              <w:numPr>
                <w:ilvl w:val="0"/>
                <w:numId w:val="30"/>
              </w:numPr>
              <w:suppressAutoHyphens/>
              <w:ind w:left="440" w:right="-44"/>
              <w:contextualSpacing/>
              <w:jc w:val="both"/>
              <w:rPr>
                <w:sz w:val="22"/>
                <w:szCs w:val="22"/>
                <w:lang w:eastAsia="ar-SA"/>
              </w:rPr>
            </w:pPr>
            <w:r w:rsidRPr="00134E5A">
              <w:rPr>
                <w:sz w:val="22"/>
                <w:szCs w:val="22"/>
                <w:lang w:eastAsia="ar-SA"/>
              </w:rPr>
              <w:t>Kai stulpo aukštis virš pamato 6-10m - ≥600mm - ≤980mm.</w:t>
            </w:r>
          </w:p>
          <w:p w14:paraId="7AD21351" w14:textId="1C184EF8" w:rsidR="00CA1A93" w:rsidRPr="00E70D1E" w:rsidRDefault="00CA1A93" w:rsidP="00CA1A93">
            <w:pPr>
              <w:pStyle w:val="Sraopastraipa"/>
              <w:numPr>
                <w:ilvl w:val="0"/>
                <w:numId w:val="30"/>
              </w:numPr>
              <w:suppressAutoHyphens/>
              <w:spacing w:after="0" w:line="240" w:lineRule="auto"/>
              <w:ind w:left="444" w:right="-44"/>
              <w:jc w:val="both"/>
              <w:rPr>
                <w:rFonts w:eastAsiaTheme="minorEastAsia"/>
                <w:iCs/>
                <w:lang w:eastAsia="zh-CN"/>
              </w:rPr>
            </w:pPr>
            <w:r w:rsidRPr="00134E5A">
              <w:rPr>
                <w:rFonts w:ascii="Times New Roman" w:hAnsi="Times New Roman"/>
                <w:lang w:eastAsia="ar-SA"/>
              </w:rPr>
              <w:t xml:space="preserve">Kai stulpo aukštis virš pamato 5m - ≥500mm - </w:t>
            </w:r>
            <w:bookmarkStart w:id="1" w:name="_Hlk181605625"/>
            <w:r w:rsidRPr="00134E5A">
              <w:rPr>
                <w:rFonts w:ascii="Times New Roman" w:hAnsi="Times New Roman"/>
                <w:lang w:eastAsia="ar-SA"/>
              </w:rPr>
              <w:t>≤980mm</w:t>
            </w:r>
            <w:bookmarkEnd w:id="1"/>
            <w:r w:rsidRPr="00134E5A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1737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37E82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A1A93" w:rsidRPr="00CF7764" w14:paraId="24659E28" w14:textId="77777777" w:rsidTr="00E77A12">
        <w:trPr>
          <w:trHeight w:val="68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44B4" w14:textId="77777777" w:rsidR="00CA1A93" w:rsidRPr="00CF7764" w:rsidRDefault="00CA1A93" w:rsidP="00CA1A93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8EDA794" w14:textId="1A87825D" w:rsidR="00CA1A93" w:rsidRPr="00CF7764" w:rsidRDefault="00CA1A93" w:rsidP="00CA1A93">
            <w:pPr>
              <w:spacing w:line="276" w:lineRule="auto"/>
              <w:ind w:right="-44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134E5A">
              <w:rPr>
                <w:sz w:val="22"/>
                <w:szCs w:val="22"/>
              </w:rPr>
              <w:t xml:space="preserve">Plieninis šviestuvo stulpas turi atitikti LST EN 40-3-1:2013, </w:t>
            </w:r>
            <w:r>
              <w:rPr>
                <w:sz w:val="22"/>
                <w:szCs w:val="22"/>
              </w:rPr>
              <w:t xml:space="preserve"> </w:t>
            </w:r>
            <w:r w:rsidRPr="00134E5A">
              <w:rPr>
                <w:sz w:val="22"/>
                <w:szCs w:val="22"/>
              </w:rPr>
              <w:t>LST EN 40 -5:2002 reikalavimus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2A8B6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470D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highlight w:val="yellow"/>
                <w:lang w:eastAsia="zh-CN"/>
              </w:rPr>
            </w:pPr>
          </w:p>
        </w:tc>
      </w:tr>
      <w:tr w:rsidR="008F678B" w:rsidRPr="00CF7764" w14:paraId="11A817F5" w14:textId="77777777" w:rsidTr="00E77A12">
        <w:trPr>
          <w:trHeight w:val="68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5E035" w14:textId="77777777" w:rsidR="008F678B" w:rsidRPr="00CF7764" w:rsidRDefault="008F678B" w:rsidP="00CA1A93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3B7732D0" w14:textId="3BAD8149" w:rsidR="008F678B" w:rsidRPr="00134E5A" w:rsidRDefault="008F678B" w:rsidP="00CA1A93">
            <w:pPr>
              <w:spacing w:line="276" w:lineRule="auto"/>
              <w:ind w:right="-44"/>
              <w:jc w:val="both"/>
              <w:rPr>
                <w:sz w:val="22"/>
                <w:szCs w:val="22"/>
              </w:rPr>
            </w:pPr>
            <w:r w:rsidRPr="008F678B">
              <w:rPr>
                <w:sz w:val="22"/>
                <w:szCs w:val="22"/>
              </w:rPr>
              <w:t>Stulpo vidinėje dalyje, durelių aukštyje, gerai matomoje vietoje turi būti žyma su gamintojo pavadinimu, pagaminimo data ir sutarties numeriu.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1C11" w14:textId="77777777" w:rsidR="008F678B" w:rsidRPr="00CF7764" w:rsidRDefault="008F678B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B574" w14:textId="77777777" w:rsidR="008F678B" w:rsidRPr="00CF7764" w:rsidRDefault="008F678B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highlight w:val="yellow"/>
                <w:lang w:eastAsia="zh-CN"/>
              </w:rPr>
            </w:pPr>
          </w:p>
        </w:tc>
      </w:tr>
      <w:tr w:rsidR="00CA1A93" w:rsidRPr="00CF7764" w14:paraId="21BE0516" w14:textId="77777777" w:rsidTr="00CA1A93">
        <w:trPr>
          <w:trHeight w:val="217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359A" w14:textId="77777777" w:rsidR="00CA1A93" w:rsidRPr="00CF7764" w:rsidRDefault="00CA1A93" w:rsidP="00CA1A93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7224351" w14:textId="456C23FA" w:rsidR="00CA1A93" w:rsidRPr="00CF7764" w:rsidRDefault="00CA1A93" w:rsidP="00CA1A93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134E5A">
              <w:rPr>
                <w:rFonts w:eastAsia="Lucida Sans Unicode" w:cs="Tahoma"/>
                <w:sz w:val="22"/>
                <w:szCs w:val="22"/>
              </w:rPr>
              <w:t>Metaliniai paviršiai karštai cinkuoti. Cinkavimas turi atitikti EN ISO</w:t>
            </w:r>
            <w:r>
              <w:rPr>
                <w:rFonts w:eastAsia="Lucida Sans Unicode" w:cs="Tahoma"/>
                <w:sz w:val="22"/>
                <w:szCs w:val="22"/>
              </w:rPr>
              <w:t xml:space="preserve"> </w:t>
            </w:r>
            <w:r w:rsidRPr="00134E5A">
              <w:rPr>
                <w:rFonts w:eastAsia="Lucida Sans Unicode" w:cs="Tahoma"/>
                <w:sz w:val="22"/>
                <w:szCs w:val="22"/>
              </w:rPr>
              <w:t>1461 standartui. Vidutinis cinko storis ≥ 70 mikronų. Išoriniai paviršiai</w:t>
            </w:r>
            <w:r>
              <w:rPr>
                <w:rFonts w:eastAsia="Lucida Sans Unicode" w:cs="Tahoma"/>
                <w:sz w:val="22"/>
                <w:szCs w:val="22"/>
              </w:rPr>
              <w:t xml:space="preserve"> </w:t>
            </w:r>
            <w:r w:rsidRPr="00134E5A">
              <w:rPr>
                <w:rFonts w:eastAsia="Lucida Sans Unicode" w:cs="Tahoma"/>
                <w:sz w:val="22"/>
                <w:szCs w:val="22"/>
              </w:rPr>
              <w:t>dažyti RAL9004 MAT arba analogiška spalva, pagal ISO12944. Turi būti užtikrintas ne žemesnė nei C5 korozijos kategorija. Dažai atsparūs ultravioletiniams spinduliams.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4342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03BC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highlight w:val="yellow"/>
                <w:lang w:eastAsia="zh-CN"/>
              </w:rPr>
            </w:pPr>
          </w:p>
        </w:tc>
      </w:tr>
      <w:tr w:rsidR="00CA1A93" w:rsidRPr="00CF7764" w14:paraId="2052BD71" w14:textId="77777777" w:rsidTr="00E77A12">
        <w:trPr>
          <w:trHeight w:val="9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E2E7" w14:textId="77777777" w:rsidR="00CA1A93" w:rsidRPr="00CF7764" w:rsidRDefault="00CA1A93" w:rsidP="00CA1A93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</w:tcBorders>
            <w:hideMark/>
          </w:tcPr>
          <w:p w14:paraId="556E7D73" w14:textId="69C96787" w:rsidR="00CA1A93" w:rsidRPr="00CF7764" w:rsidRDefault="00CA1A93" w:rsidP="00CA1A93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highlight w:val="cyan"/>
                <w:lang w:eastAsia="zh-CN"/>
              </w:rPr>
            </w:pPr>
            <w:r w:rsidRPr="00CF1A71">
              <w:rPr>
                <w:sz w:val="22"/>
                <w:szCs w:val="22"/>
              </w:rPr>
              <w:t>Stulpai įstatomi į pamatus ir tvirtinami ne mažiau kaip 3 (trimis) varžtais, suteptais grafitiniu tepalu. Pamatas uždengiamas apsauginiu žiedu.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9433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1FD3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F7764" w:rsidRPr="00CF7764" w14:paraId="53AADC38" w14:textId="77777777" w:rsidTr="0054323C">
        <w:trPr>
          <w:trHeight w:val="42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5F16" w14:textId="77777777" w:rsidR="00CF7764" w:rsidRPr="00CF7764" w:rsidRDefault="00CF7764" w:rsidP="00CF7764">
            <w:pPr>
              <w:spacing w:before="60" w:after="60" w:line="276" w:lineRule="auto"/>
              <w:ind w:left="360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575E89F6" w14:textId="77777777" w:rsidR="00CF7764" w:rsidRPr="00CF7764" w:rsidRDefault="00CF7764" w:rsidP="00CF7764">
            <w:pPr>
              <w:spacing w:before="60" w:after="60" w:line="276" w:lineRule="auto"/>
              <w:jc w:val="both"/>
              <w:rPr>
                <w:rFonts w:eastAsiaTheme="minorEastAsia" w:cstheme="minorBidi"/>
                <w:b/>
                <w:bCs/>
                <w:sz w:val="22"/>
                <w:szCs w:val="22"/>
                <w:lang w:eastAsia="zh-CN"/>
              </w:rPr>
            </w:pPr>
            <w:r w:rsidRPr="00CF7764">
              <w:rPr>
                <w:rFonts w:eastAsiaTheme="minorEastAsia" w:cstheme="minorBidi"/>
                <w:b/>
                <w:bCs/>
                <w:sz w:val="22"/>
                <w:szCs w:val="22"/>
                <w:lang w:eastAsia="zh-CN"/>
              </w:rPr>
              <w:t>Pamato modelis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7A55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4F228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F7764" w:rsidRPr="00CF7764" w14:paraId="706BDB3B" w14:textId="77777777" w:rsidTr="008F678B">
        <w:trPr>
          <w:trHeight w:val="983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3B91" w14:textId="77777777" w:rsidR="00CF7764" w:rsidRPr="00CF7764" w:rsidRDefault="00CF7764" w:rsidP="00CF7764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37D092B" w14:textId="77777777" w:rsidR="00F86611" w:rsidRPr="00F86611" w:rsidRDefault="00F86611" w:rsidP="00F86611">
            <w:pPr>
              <w:spacing w:line="276" w:lineRule="auto"/>
              <w:ind w:right="-44"/>
              <w:jc w:val="both"/>
              <w:rPr>
                <w:rFonts w:eastAsiaTheme="minorEastAsia" w:cstheme="minorBidi"/>
                <w:sz w:val="22"/>
                <w:szCs w:val="22"/>
                <w:lang w:eastAsia="zh-CN"/>
              </w:rPr>
            </w:pPr>
            <w:r w:rsidRPr="00F86611">
              <w:rPr>
                <w:rFonts w:eastAsiaTheme="minorEastAsia" w:cstheme="minorBidi"/>
                <w:sz w:val="22"/>
                <w:szCs w:val="22"/>
                <w:lang w:eastAsia="zh-CN"/>
              </w:rPr>
              <w:t>Bendri techniniai reikalavimai pamatams:</w:t>
            </w:r>
          </w:p>
          <w:p w14:paraId="7ED59D7E" w14:textId="77777777" w:rsidR="00F86611" w:rsidRPr="00F86611" w:rsidRDefault="00F86611" w:rsidP="00F86611">
            <w:pPr>
              <w:spacing w:line="276" w:lineRule="auto"/>
              <w:ind w:right="-44"/>
              <w:jc w:val="both"/>
              <w:rPr>
                <w:rFonts w:eastAsiaTheme="minorEastAsia" w:cstheme="minorBidi"/>
                <w:sz w:val="22"/>
                <w:szCs w:val="22"/>
                <w:lang w:eastAsia="zh-CN"/>
              </w:rPr>
            </w:pPr>
            <w:r w:rsidRPr="00F86611">
              <w:rPr>
                <w:rFonts w:eastAsiaTheme="minorEastAsia" w:cstheme="minorBidi"/>
                <w:sz w:val="22"/>
                <w:szCs w:val="22"/>
                <w:lang w:eastAsia="zh-CN"/>
              </w:rPr>
              <w:t>- pamato betono markė K50, C20/25, F150; C25/30; C35/45</w:t>
            </w:r>
          </w:p>
          <w:p w14:paraId="6407FA09" w14:textId="77777777" w:rsidR="00F86611" w:rsidRPr="00F86611" w:rsidRDefault="00F86611" w:rsidP="00F86611">
            <w:pPr>
              <w:spacing w:line="276" w:lineRule="auto"/>
              <w:ind w:right="-44"/>
              <w:jc w:val="both"/>
              <w:rPr>
                <w:rFonts w:eastAsiaTheme="minorEastAsia" w:cstheme="minorBidi"/>
                <w:sz w:val="22"/>
                <w:szCs w:val="22"/>
                <w:lang w:eastAsia="zh-CN"/>
              </w:rPr>
            </w:pPr>
            <w:r w:rsidRPr="00F86611">
              <w:rPr>
                <w:rFonts w:eastAsiaTheme="minorEastAsia" w:cstheme="minorBidi"/>
                <w:sz w:val="22"/>
                <w:szCs w:val="22"/>
                <w:lang w:eastAsia="zh-CN"/>
              </w:rPr>
              <w:t>- varžtai ir įvorės iš nerūdijančio plieno;</w:t>
            </w:r>
          </w:p>
          <w:p w14:paraId="21101080" w14:textId="77777777" w:rsidR="00F86611" w:rsidRPr="00F86611" w:rsidRDefault="00F86611" w:rsidP="00F86611">
            <w:pPr>
              <w:spacing w:line="276" w:lineRule="auto"/>
              <w:ind w:right="-44"/>
              <w:jc w:val="both"/>
              <w:rPr>
                <w:rFonts w:eastAsiaTheme="minorEastAsia" w:cstheme="minorBidi"/>
                <w:sz w:val="22"/>
                <w:szCs w:val="22"/>
                <w:lang w:eastAsia="zh-CN"/>
              </w:rPr>
            </w:pPr>
            <w:r w:rsidRPr="00F86611">
              <w:rPr>
                <w:rFonts w:eastAsiaTheme="minorEastAsia" w:cstheme="minorBidi"/>
                <w:sz w:val="22"/>
                <w:szCs w:val="22"/>
                <w:lang w:eastAsia="zh-CN"/>
              </w:rPr>
              <w:t>- varžtų angos uždengtos plastiko gaubtais;</w:t>
            </w:r>
          </w:p>
          <w:p w14:paraId="0055C131" w14:textId="77777777" w:rsidR="00F86611" w:rsidRPr="00F86611" w:rsidRDefault="00F86611" w:rsidP="00F86611">
            <w:pPr>
              <w:spacing w:line="276" w:lineRule="auto"/>
              <w:ind w:right="-44"/>
              <w:jc w:val="both"/>
              <w:rPr>
                <w:rFonts w:eastAsiaTheme="minorEastAsia" w:cstheme="minorBidi"/>
                <w:sz w:val="22"/>
                <w:szCs w:val="22"/>
                <w:lang w:eastAsia="zh-CN"/>
              </w:rPr>
            </w:pPr>
            <w:r w:rsidRPr="00F86611">
              <w:rPr>
                <w:rFonts w:eastAsiaTheme="minorEastAsia" w:cstheme="minorBidi"/>
                <w:sz w:val="22"/>
                <w:szCs w:val="22"/>
                <w:lang w:eastAsia="zh-CN"/>
              </w:rPr>
              <w:t>- pamatai turi atitikti: EN 12390-3;</w:t>
            </w:r>
          </w:p>
          <w:p w14:paraId="77905A89" w14:textId="25EFCB2B" w:rsidR="00CF7764" w:rsidRPr="00E70D1E" w:rsidRDefault="00102313" w:rsidP="00F86611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8F678B">
              <w:rPr>
                <w:rFonts w:eastAsiaTheme="minorEastAsia" w:cstheme="minorBidi"/>
                <w:sz w:val="22"/>
                <w:szCs w:val="22"/>
                <w:lang w:eastAsia="zh-CN"/>
              </w:rPr>
              <w:lastRenderedPageBreak/>
              <w:t>Pamato išvaizda ir matmenys turi atitikti išvaizdos brėžini</w:t>
            </w:r>
            <w:r w:rsidR="00E372C9" w:rsidRPr="008F678B">
              <w:rPr>
                <w:rFonts w:eastAsiaTheme="minorEastAsia" w:cstheme="minorBidi"/>
                <w:sz w:val="22"/>
                <w:szCs w:val="22"/>
                <w:lang w:eastAsia="zh-CN"/>
              </w:rPr>
              <w:t>o</w:t>
            </w:r>
            <w:r w:rsidRPr="008F678B">
              <w:rPr>
                <w:rFonts w:eastAsiaTheme="minorEastAsia" w:cstheme="minorBidi"/>
                <w:sz w:val="22"/>
                <w:szCs w:val="22"/>
                <w:lang w:eastAsia="zh-CN"/>
              </w:rPr>
              <w:t xml:space="preserve"> pavyzd</w:t>
            </w:r>
            <w:r w:rsidR="00F212CF" w:rsidRPr="008F678B">
              <w:rPr>
                <w:rFonts w:eastAsiaTheme="minorEastAsia" w:cstheme="minorBidi"/>
                <w:sz w:val="22"/>
                <w:szCs w:val="22"/>
                <w:lang w:eastAsia="zh-CN"/>
              </w:rPr>
              <w:t>į</w:t>
            </w:r>
            <w:r w:rsidRPr="008F678B">
              <w:rPr>
                <w:rFonts w:eastAsiaTheme="minorEastAsia" w:cstheme="minorBidi"/>
                <w:sz w:val="22"/>
                <w:szCs w:val="22"/>
                <w:lang w:eastAsia="zh-CN"/>
              </w:rPr>
              <w:t xml:space="preserve"> ir matmenis nurodytus  techninėje specifikacijoje </w:t>
            </w:r>
            <w:r w:rsidR="00B375F2" w:rsidRPr="008F678B">
              <w:rPr>
                <w:rFonts w:eastAsiaTheme="minorEastAsia" w:cstheme="minorBidi"/>
                <w:sz w:val="22"/>
                <w:szCs w:val="22"/>
                <w:lang w:eastAsia="zh-CN"/>
              </w:rPr>
              <w:t xml:space="preserve">(Pav. 5; </w:t>
            </w:r>
            <w:r w:rsidR="00E372C9" w:rsidRPr="008F678B">
              <w:rPr>
                <w:rFonts w:eastAsiaTheme="minorEastAsia" w:cstheme="minorBidi"/>
                <w:sz w:val="22"/>
                <w:szCs w:val="22"/>
                <w:lang w:eastAsia="zh-CN"/>
              </w:rPr>
              <w:t>6</w:t>
            </w:r>
            <w:r w:rsidR="00B375F2" w:rsidRPr="008F678B">
              <w:rPr>
                <w:rFonts w:eastAsiaTheme="minorEastAsia" w:cstheme="minorBidi"/>
                <w:sz w:val="22"/>
                <w:szCs w:val="22"/>
                <w:lang w:eastAsia="zh-CN"/>
              </w:rPr>
              <w:t xml:space="preserve"> lentelė)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E444F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855C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F7764" w:rsidRPr="00CF7764" w14:paraId="2D40BFF5" w14:textId="77777777" w:rsidTr="0054323C">
        <w:trPr>
          <w:trHeight w:val="42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3BBA" w14:textId="77777777" w:rsidR="00CF7764" w:rsidRPr="00CF7764" w:rsidRDefault="00CF7764" w:rsidP="00B95BFB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0F8014C" w14:textId="37A2CA72" w:rsidR="00CF7764" w:rsidRPr="00E70D1E" w:rsidRDefault="00E70D1E" w:rsidP="00CF7764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E70D1E">
              <w:rPr>
                <w:rFonts w:eastAsiaTheme="minorEastAsia"/>
                <w:iCs/>
                <w:sz w:val="22"/>
                <w:szCs w:val="22"/>
                <w:lang w:eastAsia="zh-CN"/>
              </w:rPr>
              <w:t>Tarnavimo laikas (metai), ≥ 25 metų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69954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4ECE4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F7764" w:rsidRPr="00CF7764" w14:paraId="7BEA0004" w14:textId="77777777" w:rsidTr="0054323C">
        <w:trPr>
          <w:trHeight w:val="41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E2FC" w14:textId="77777777" w:rsidR="00CF7764" w:rsidRPr="00CF7764" w:rsidRDefault="00CF7764" w:rsidP="00B95BFB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2AE0B43E" w14:textId="3E9ED05C" w:rsidR="00CF7764" w:rsidRPr="00CF7764" w:rsidRDefault="00E70D1E" w:rsidP="00CF7764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highlight w:val="cyan"/>
                <w:lang w:eastAsia="zh-CN"/>
              </w:rPr>
            </w:pPr>
            <w:r w:rsidRPr="00E70D1E">
              <w:rPr>
                <w:rFonts w:eastAsiaTheme="minorEastAsia"/>
                <w:iCs/>
                <w:sz w:val="22"/>
                <w:szCs w:val="22"/>
                <w:lang w:eastAsia="zh-CN"/>
              </w:rPr>
              <w:t xml:space="preserve">Prekių (stulpo, pamato) garantinis terminas (metai), ≥ 5 metai 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6812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4133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B22EB2" w:rsidRPr="00CF7764" w14:paraId="2EEF7FCB" w14:textId="77777777" w:rsidTr="0054323C">
        <w:trPr>
          <w:trHeight w:val="41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7AD8" w14:textId="77777777" w:rsidR="00B22EB2" w:rsidRPr="00CF7764" w:rsidRDefault="00B22EB2" w:rsidP="00B95BFB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5E476105" w14:textId="3BA19D86" w:rsidR="00B22EB2" w:rsidRPr="00E70D1E" w:rsidRDefault="00B22EB2" w:rsidP="00CF7764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B22EB2">
              <w:rPr>
                <w:rFonts w:eastAsiaTheme="minorEastAsia"/>
                <w:iCs/>
                <w:sz w:val="22"/>
                <w:szCs w:val="22"/>
                <w:lang w:eastAsia="zh-CN"/>
              </w:rPr>
              <w:t>Dažų dangos garantinis terminas ≥ 5 metai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1F1A1" w14:textId="77777777" w:rsidR="00B22EB2" w:rsidRPr="00CF7764" w:rsidRDefault="00B22EB2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A527" w14:textId="77777777" w:rsidR="00B22EB2" w:rsidRPr="00CF7764" w:rsidRDefault="00B22EB2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F7764" w:rsidRPr="00CF7764" w14:paraId="42933E61" w14:textId="77777777" w:rsidTr="0054323C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8606" w14:textId="77777777" w:rsidR="00CF7764" w:rsidRPr="00CF7764" w:rsidRDefault="00CF7764" w:rsidP="00B95BFB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75A8" w14:textId="77777777" w:rsidR="00CF7764" w:rsidRPr="00CF7764" w:rsidRDefault="00CF7764" w:rsidP="00CF7764">
            <w:pPr>
              <w:spacing w:line="276" w:lineRule="auto"/>
              <w:jc w:val="both"/>
              <w:rPr>
                <w:rFonts w:eastAsiaTheme="minorEastAsia"/>
                <w:iCs/>
                <w:sz w:val="22"/>
                <w:szCs w:val="22"/>
                <w:highlight w:val="cyan"/>
                <w:lang w:eastAsia="zh-CN"/>
              </w:rPr>
            </w:pPr>
            <w:r w:rsidRPr="00CF7764">
              <w:rPr>
                <w:rFonts w:eastAsiaTheme="minorEastAsia"/>
                <w:iCs/>
                <w:sz w:val="22"/>
                <w:szCs w:val="22"/>
                <w:lang w:eastAsia="zh-CN"/>
              </w:rPr>
              <w:t>Pristatymo terminas nuo užsakymo (savaitės), (maksimalus – 12 sav.)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BA4B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AD0A5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bookmarkEnd w:id="0"/>
    </w:tbl>
    <w:p w14:paraId="7488A1B7" w14:textId="25CCF36B" w:rsidR="0097544F" w:rsidRDefault="0097544F" w:rsidP="00CF7764">
      <w:pPr>
        <w:rPr>
          <w:rFonts w:eastAsia="Arial Unicode MS" w:cs="Tahoma"/>
        </w:rPr>
      </w:pPr>
    </w:p>
    <w:p w14:paraId="639DC554" w14:textId="31D45D67" w:rsidR="005544DD" w:rsidRDefault="009E0659" w:rsidP="00032B87">
      <w:pPr>
        <w:tabs>
          <w:tab w:val="left" w:pos="567"/>
        </w:tabs>
        <w:rPr>
          <w:rFonts w:eastAsia="Arial Unicode MS" w:cs="Tahoma"/>
        </w:rPr>
      </w:pPr>
      <w:r w:rsidRPr="009E0659">
        <w:rPr>
          <w:rFonts w:eastAsia="Arial Unicode MS" w:cs="Tahoma"/>
          <w:b/>
          <w:bCs/>
        </w:rPr>
        <w:t>4.</w:t>
      </w:r>
      <w:r w:rsidRPr="009E0659">
        <w:rPr>
          <w:rFonts w:eastAsia="Arial Unicode MS" w:cs="Tahoma"/>
          <w:b/>
          <w:bCs/>
        </w:rPr>
        <w:tab/>
        <w:t>Pateikiame siūlomų Prekių kainą:</w:t>
      </w:r>
    </w:p>
    <w:tbl>
      <w:tblPr>
        <w:tblW w:w="5000" w:type="pct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1"/>
        <w:gridCol w:w="3126"/>
        <w:gridCol w:w="1134"/>
        <w:gridCol w:w="1417"/>
        <w:gridCol w:w="1560"/>
        <w:gridCol w:w="2253"/>
      </w:tblGrid>
      <w:tr w:rsidR="0057730A" w:rsidRPr="007B25C5" w14:paraId="26F1C648" w14:textId="77777777" w:rsidTr="000A0128">
        <w:trPr>
          <w:trHeight w:val="921"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8208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Eil.</w:t>
            </w:r>
          </w:p>
          <w:p w14:paraId="6AF49BEE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Nr.</w:t>
            </w: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0EDED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</w:rPr>
              <w:t>Prekių pavadinimas/ modelis/gamintojas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AECD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Mato vnt.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E05C" w14:textId="57335121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Orientacinis </w:t>
            </w:r>
            <w:r w:rsidR="00C327FA">
              <w:rPr>
                <w:bCs/>
                <w:szCs w:val="24"/>
              </w:rPr>
              <w:t>k</w:t>
            </w:r>
            <w:r>
              <w:rPr>
                <w:bCs/>
                <w:szCs w:val="24"/>
              </w:rPr>
              <w:t>iekis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2D38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Vieneto įkainis, Eur</w:t>
            </w:r>
            <w:r w:rsidRPr="00780721">
              <w:rPr>
                <w:bCs/>
                <w:szCs w:val="24"/>
              </w:rPr>
              <w:t xml:space="preserve"> be PVM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0AAAA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6018AB">
              <w:rPr>
                <w:szCs w:val="24"/>
                <w:lang w:eastAsia="ar-SA"/>
              </w:rPr>
              <w:t>Suma</w:t>
            </w:r>
            <w:r w:rsidRPr="009B0C68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Eur</w:t>
            </w:r>
            <w:r w:rsidRPr="009B0C68">
              <w:rPr>
                <w:bCs/>
                <w:szCs w:val="24"/>
              </w:rPr>
              <w:t xml:space="preserve"> be PVM</w:t>
            </w:r>
          </w:p>
          <w:p w14:paraId="6EC01632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</w:p>
          <w:p w14:paraId="5A205F38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lang w:val="en-US"/>
              </w:rPr>
            </w:pPr>
            <w:r w:rsidRPr="009B0C68">
              <w:rPr>
                <w:bCs/>
                <w:i/>
                <w:sz w:val="20"/>
                <w:lang w:val="en-US"/>
              </w:rPr>
              <w:t>(</w:t>
            </w:r>
            <w:proofErr w:type="gramStart"/>
            <w:r w:rsidRPr="009B0C68">
              <w:rPr>
                <w:bCs/>
                <w:i/>
                <w:sz w:val="20"/>
              </w:rPr>
              <w:t>6.</w:t>
            </w:r>
            <w:r w:rsidRPr="009B0C68">
              <w:rPr>
                <w:bCs/>
                <w:i/>
                <w:sz w:val="20"/>
                <w:lang w:val="en-US"/>
              </w:rPr>
              <w:t>=</w:t>
            </w:r>
            <w:proofErr w:type="gramEnd"/>
            <w:r w:rsidRPr="009B0C68">
              <w:rPr>
                <w:bCs/>
                <w:i/>
                <w:sz w:val="20"/>
              </w:rPr>
              <w:t>4.x5.</w:t>
            </w:r>
            <w:r w:rsidRPr="009B0C68">
              <w:rPr>
                <w:bCs/>
                <w:i/>
                <w:sz w:val="20"/>
                <w:lang w:val="en-US"/>
              </w:rPr>
              <w:t>)</w:t>
            </w:r>
          </w:p>
        </w:tc>
      </w:tr>
      <w:tr w:rsidR="0057730A" w:rsidRPr="00DF57CA" w14:paraId="350C761C" w14:textId="77777777" w:rsidTr="00C53C02">
        <w:trPr>
          <w:trHeight w:hRule="exact" w:val="277"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45070F4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0E5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2.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074E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242A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6172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5.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2056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6.</w:t>
            </w:r>
          </w:p>
        </w:tc>
      </w:tr>
      <w:tr w:rsidR="00F804A6" w:rsidRPr="00292CA1" w14:paraId="5AA0E772" w14:textId="77777777" w:rsidTr="00C53C02">
        <w:trPr>
          <w:trHeight w:val="18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D51B" w14:textId="77777777" w:rsidR="00F804A6" w:rsidRPr="006A2266" w:rsidRDefault="00F804A6" w:rsidP="00F804A6">
            <w:pPr>
              <w:tabs>
                <w:tab w:val="left" w:pos="851"/>
              </w:tabs>
              <w:spacing w:before="60"/>
              <w:ind w:left="34" w:right="-108"/>
              <w:rPr>
                <w:szCs w:val="24"/>
              </w:rPr>
            </w:pPr>
            <w:r w:rsidRPr="006A2266">
              <w:rPr>
                <w:szCs w:val="24"/>
              </w:rPr>
              <w:t>1.</w:t>
            </w:r>
          </w:p>
        </w:tc>
        <w:tc>
          <w:tcPr>
            <w:tcW w:w="1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B4AD8" w14:textId="56F23E8B" w:rsidR="00F804A6" w:rsidRPr="00FA217B" w:rsidRDefault="00F804A6" w:rsidP="00F804A6">
            <w:pPr>
              <w:spacing w:before="60" w:after="60"/>
            </w:pPr>
            <w:r w:rsidRPr="00897187">
              <w:rPr>
                <w:szCs w:val="24"/>
              </w:rPr>
              <w:t xml:space="preserve">Kūginis cinkuotas ir dažytas milteliniu būdu RAL9004 MAT </w:t>
            </w:r>
            <w:r>
              <w:rPr>
                <w:szCs w:val="24"/>
              </w:rPr>
              <w:t xml:space="preserve">spalvos </w:t>
            </w:r>
            <w:r w:rsidRPr="00897187">
              <w:rPr>
                <w:szCs w:val="24"/>
              </w:rPr>
              <w:t xml:space="preserve">šviestuvo stulpas, įleidžiamas į pamatą (stulpo aukštis virš pamato - </w:t>
            </w:r>
            <w:r>
              <w:rPr>
                <w:szCs w:val="24"/>
              </w:rPr>
              <w:t>5</w:t>
            </w:r>
            <w:r w:rsidRPr="00897187">
              <w:rPr>
                <w:szCs w:val="24"/>
              </w:rPr>
              <w:t>,0m)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18BD" w14:textId="55B7E6AE" w:rsidR="00F804A6" w:rsidRPr="00292CA1" w:rsidRDefault="00F804A6" w:rsidP="00F804A6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292CA1">
              <w:rPr>
                <w:szCs w:val="24"/>
              </w:rPr>
              <w:t>nt.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D8BD17" w14:textId="6AA99DDE" w:rsidR="00F804A6" w:rsidRPr="008432C5" w:rsidRDefault="00F804A6" w:rsidP="00F804A6">
            <w:pPr>
              <w:spacing w:before="60" w:after="60"/>
              <w:jc w:val="center"/>
              <w:rPr>
                <w:bCs/>
                <w:color w:val="000000"/>
                <w:szCs w:val="24"/>
                <w:highlight w:val="yellow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D833" w14:textId="77777777" w:rsidR="00F804A6" w:rsidRPr="00292CA1" w:rsidRDefault="00F804A6" w:rsidP="00F804A6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E2E3" w14:textId="77777777" w:rsidR="00F804A6" w:rsidRPr="00292CA1" w:rsidRDefault="00F804A6" w:rsidP="00F804A6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F804A6" w:rsidRPr="00292CA1" w14:paraId="21FDA21C" w14:textId="77777777" w:rsidTr="00C53C02">
        <w:trPr>
          <w:trHeight w:val="18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D71B" w14:textId="77777777" w:rsidR="00F804A6" w:rsidRPr="006A2266" w:rsidRDefault="00F804A6" w:rsidP="00F804A6">
            <w:pPr>
              <w:tabs>
                <w:tab w:val="left" w:pos="851"/>
              </w:tabs>
              <w:spacing w:before="60"/>
              <w:ind w:left="34" w:right="-108"/>
              <w:rPr>
                <w:szCs w:val="24"/>
              </w:rPr>
            </w:pPr>
            <w:r w:rsidRPr="006A2266">
              <w:rPr>
                <w:szCs w:val="24"/>
              </w:rPr>
              <w:t>2.</w:t>
            </w:r>
          </w:p>
        </w:tc>
        <w:tc>
          <w:tcPr>
            <w:tcW w:w="1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D806B8" w14:textId="6761FAC2" w:rsidR="00F804A6" w:rsidRPr="00FA217B" w:rsidRDefault="00F804A6" w:rsidP="00F804A6">
            <w:pPr>
              <w:spacing w:before="60" w:after="60"/>
            </w:pPr>
            <w:r w:rsidRPr="00897187">
              <w:rPr>
                <w:szCs w:val="24"/>
              </w:rPr>
              <w:t xml:space="preserve">Kūginis cinkuotas ir dažytas RAL9004 MAT </w:t>
            </w:r>
            <w:r>
              <w:rPr>
                <w:szCs w:val="24"/>
              </w:rPr>
              <w:t xml:space="preserve">spalvos </w:t>
            </w:r>
            <w:r w:rsidRPr="00897187">
              <w:rPr>
                <w:szCs w:val="24"/>
              </w:rPr>
              <w:t>šviestuvo stulpas, įleidžiamas į pamatą (stulpo aukštis virš pamato - 6,0m)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68780" w14:textId="3C677DBE" w:rsidR="00F804A6" w:rsidRPr="00292CA1" w:rsidRDefault="00F804A6" w:rsidP="00F804A6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292CA1">
              <w:rPr>
                <w:szCs w:val="24"/>
              </w:rPr>
              <w:t>nt.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091E5B" w14:textId="309F5936" w:rsidR="00F804A6" w:rsidRPr="008432C5" w:rsidRDefault="00F804A6" w:rsidP="00F804A6">
            <w:pPr>
              <w:spacing w:before="60" w:after="60"/>
              <w:jc w:val="center"/>
              <w:rPr>
                <w:bCs/>
                <w:color w:val="000000"/>
                <w:szCs w:val="24"/>
                <w:highlight w:val="yellow"/>
              </w:rPr>
            </w:pPr>
            <w:r>
              <w:rPr>
                <w:szCs w:val="24"/>
              </w:rPr>
              <w:t>1000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4F44" w14:textId="77777777" w:rsidR="00F804A6" w:rsidRPr="00292CA1" w:rsidRDefault="00F804A6" w:rsidP="00F804A6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C51C" w14:textId="77777777" w:rsidR="00F804A6" w:rsidRPr="00292CA1" w:rsidRDefault="00F804A6" w:rsidP="00F804A6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F804A6" w:rsidRPr="00292CA1" w14:paraId="53DBEA6C" w14:textId="77777777" w:rsidTr="00C53C02">
        <w:trPr>
          <w:trHeight w:val="42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C4F8" w14:textId="77777777" w:rsidR="00F804A6" w:rsidRPr="006A2266" w:rsidRDefault="00F804A6" w:rsidP="00F804A6">
            <w:pPr>
              <w:tabs>
                <w:tab w:val="left" w:pos="851"/>
              </w:tabs>
              <w:spacing w:before="60"/>
              <w:ind w:left="34" w:right="-108"/>
              <w:rPr>
                <w:szCs w:val="24"/>
              </w:rPr>
            </w:pPr>
            <w:r w:rsidRPr="006A2266">
              <w:rPr>
                <w:szCs w:val="24"/>
              </w:rPr>
              <w:t>3.</w:t>
            </w:r>
          </w:p>
        </w:tc>
        <w:tc>
          <w:tcPr>
            <w:tcW w:w="1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D12BCB" w14:textId="20B944F2" w:rsidR="00F804A6" w:rsidRPr="00FA217B" w:rsidRDefault="00F804A6" w:rsidP="00F804A6">
            <w:pPr>
              <w:spacing w:before="60" w:after="60"/>
            </w:pPr>
            <w:r w:rsidRPr="00897187">
              <w:rPr>
                <w:szCs w:val="24"/>
              </w:rPr>
              <w:t xml:space="preserve">Pamatas su apsauginiu žiedu, stulpui, kurio aukštis virš pamato </w:t>
            </w:r>
            <w:r>
              <w:rPr>
                <w:szCs w:val="24"/>
              </w:rPr>
              <w:t>5,0-</w:t>
            </w:r>
            <w:r w:rsidRPr="00897187">
              <w:rPr>
                <w:szCs w:val="24"/>
              </w:rPr>
              <w:t>6,0m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9F273" w14:textId="14D8FF14" w:rsidR="00F804A6" w:rsidRPr="00292CA1" w:rsidRDefault="00F804A6" w:rsidP="00F804A6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292CA1">
              <w:rPr>
                <w:szCs w:val="24"/>
              </w:rPr>
              <w:t>nt.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26E83E" w14:textId="3FC2A1F7" w:rsidR="00F804A6" w:rsidRPr="008432C5" w:rsidRDefault="00F804A6" w:rsidP="00F804A6">
            <w:pPr>
              <w:spacing w:before="60" w:after="60"/>
              <w:jc w:val="center"/>
              <w:rPr>
                <w:bCs/>
                <w:color w:val="000000"/>
                <w:szCs w:val="24"/>
                <w:highlight w:val="yellow"/>
              </w:rPr>
            </w:pPr>
            <w:r>
              <w:rPr>
                <w:szCs w:val="24"/>
              </w:rPr>
              <w:t>1100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4A6B" w14:textId="77777777" w:rsidR="00F804A6" w:rsidRPr="00292CA1" w:rsidRDefault="00F804A6" w:rsidP="00F804A6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D80B" w14:textId="77777777" w:rsidR="00F804A6" w:rsidRPr="00292CA1" w:rsidRDefault="00F804A6" w:rsidP="00F804A6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F804A6" w:rsidRPr="006018AB" w14:paraId="6818EF1B" w14:textId="77777777" w:rsidTr="000A01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13C2" w14:textId="22097263" w:rsidR="00F804A6" w:rsidRPr="006018AB" w:rsidRDefault="00F804A6" w:rsidP="00F804A6">
            <w:pPr>
              <w:suppressAutoHyphens/>
              <w:spacing w:before="120" w:after="120"/>
              <w:ind w:right="181"/>
              <w:jc w:val="right"/>
              <w:rPr>
                <w:b/>
                <w:szCs w:val="24"/>
                <w:lang w:eastAsia="ar-SA"/>
              </w:rPr>
            </w:pPr>
            <w:r>
              <w:rPr>
                <w:b/>
                <w:szCs w:val="24"/>
                <w:lang w:eastAsia="ar-SA"/>
              </w:rPr>
              <w:t>Pasiūlymo k</w:t>
            </w:r>
            <w:r w:rsidRPr="006018AB">
              <w:rPr>
                <w:b/>
                <w:szCs w:val="24"/>
                <w:lang w:eastAsia="ar-SA"/>
              </w:rPr>
              <w:t>aina be PVM, Eur VISO: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3B08D" w14:textId="77777777" w:rsidR="00F804A6" w:rsidRPr="006018AB" w:rsidRDefault="00F804A6" w:rsidP="00F804A6">
            <w:pPr>
              <w:suppressAutoHyphens/>
              <w:ind w:right="85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F804A6" w:rsidRPr="006018AB" w14:paraId="06973DDE" w14:textId="77777777" w:rsidTr="000A0128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9CF81" w14:textId="77777777" w:rsidR="00F804A6" w:rsidRPr="006018AB" w:rsidRDefault="00F804A6" w:rsidP="00F804A6">
            <w:pPr>
              <w:spacing w:before="120" w:after="120"/>
              <w:ind w:right="181"/>
              <w:jc w:val="right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br w:type="page"/>
            </w:r>
            <w:r w:rsidRPr="006018AB">
              <w:rPr>
                <w:b/>
                <w:szCs w:val="24"/>
                <w:lang w:eastAsia="ar-SA"/>
              </w:rPr>
              <w:t>PVM</w:t>
            </w:r>
            <w:r>
              <w:rPr>
                <w:b/>
                <w:szCs w:val="24"/>
                <w:lang w:eastAsia="ar-SA"/>
              </w:rPr>
              <w:t>*</w:t>
            </w:r>
            <w:r w:rsidRPr="006018AB">
              <w:rPr>
                <w:b/>
                <w:szCs w:val="24"/>
                <w:lang w:eastAsia="ar-SA"/>
              </w:rPr>
              <w:t xml:space="preserve"> (21</w:t>
            </w:r>
            <w:r w:rsidRPr="006018AB">
              <w:rPr>
                <w:b/>
                <w:szCs w:val="24"/>
                <w:lang w:val="en-US" w:eastAsia="ar-SA"/>
              </w:rPr>
              <w:t>%)</w:t>
            </w:r>
            <w:r>
              <w:rPr>
                <w:b/>
                <w:szCs w:val="24"/>
                <w:lang w:val="en-US" w:eastAsia="ar-SA"/>
              </w:rPr>
              <w:t>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A4288" w14:textId="77777777" w:rsidR="00F804A6" w:rsidRPr="006018AB" w:rsidRDefault="00F804A6" w:rsidP="00F804A6">
            <w:pPr>
              <w:ind w:right="135"/>
              <w:rPr>
                <w:szCs w:val="24"/>
                <w:lang w:eastAsia="ar-SA"/>
              </w:rPr>
            </w:pPr>
          </w:p>
        </w:tc>
      </w:tr>
      <w:tr w:rsidR="00F804A6" w:rsidRPr="006018AB" w14:paraId="6AEF8525" w14:textId="77777777" w:rsidTr="000A0128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14AF" w14:textId="302F5D13" w:rsidR="00F804A6" w:rsidRPr="006018AB" w:rsidRDefault="00F804A6" w:rsidP="00F804A6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  <w:lang w:eastAsia="ar-SA"/>
              </w:rPr>
              <w:t>Pasiūlymo k</w:t>
            </w:r>
            <w:r w:rsidRPr="006018AB">
              <w:rPr>
                <w:b/>
                <w:bCs/>
                <w:szCs w:val="24"/>
                <w:lang w:eastAsia="ar-SA"/>
              </w:rPr>
              <w:t>aina su PVM</w:t>
            </w:r>
            <w:r>
              <w:rPr>
                <w:b/>
                <w:bCs/>
                <w:szCs w:val="24"/>
                <w:lang w:eastAsia="ar-SA"/>
              </w:rPr>
              <w:t>*</w:t>
            </w:r>
            <w:r w:rsidRPr="006018AB">
              <w:rPr>
                <w:b/>
                <w:bCs/>
                <w:szCs w:val="24"/>
                <w:lang w:eastAsia="ar-SA"/>
              </w:rPr>
              <w:t>, Eur VISO: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F6FC4" w14:textId="77777777" w:rsidR="00F804A6" w:rsidRPr="006018AB" w:rsidRDefault="00F804A6" w:rsidP="00F804A6">
            <w:pPr>
              <w:ind w:right="135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t> </w:t>
            </w:r>
          </w:p>
        </w:tc>
      </w:tr>
    </w:tbl>
    <w:p w14:paraId="383492B8" w14:textId="77777777" w:rsidR="00C67268" w:rsidRDefault="00C67268" w:rsidP="00C67268">
      <w:pPr>
        <w:ind w:firstLine="540"/>
        <w:jc w:val="both"/>
        <w:rPr>
          <w:sz w:val="20"/>
        </w:rPr>
      </w:pPr>
      <w:r>
        <w:rPr>
          <w:sz w:val="20"/>
        </w:rPr>
        <w:t>*Tais atvejais, kai pagal galiojančius teisės aktus tiekėjui nereikia mokėti PVM, jis nepildo lentelės skilčių kur nurodyta kaina su PVM ir nurodo priežastis, dėl kurių PVM nemoka.</w:t>
      </w:r>
    </w:p>
    <w:p w14:paraId="53ED7CE7" w14:textId="475FFF3C" w:rsidR="00E41E59" w:rsidRDefault="00E41E59" w:rsidP="00C67268">
      <w:pPr>
        <w:ind w:firstLine="540"/>
        <w:jc w:val="both"/>
        <w:rPr>
          <w:b/>
          <w:szCs w:val="24"/>
        </w:rPr>
      </w:pPr>
    </w:p>
    <w:p w14:paraId="48CF69C7" w14:textId="30CA19DF" w:rsidR="004C60E9" w:rsidRDefault="004C60E9" w:rsidP="00C67268">
      <w:pPr>
        <w:ind w:firstLine="540"/>
        <w:jc w:val="both"/>
        <w:rPr>
          <w:b/>
          <w:szCs w:val="24"/>
        </w:rPr>
      </w:pPr>
      <w:r w:rsidRPr="00F011AA">
        <w:rPr>
          <w:b/>
          <w:szCs w:val="24"/>
        </w:rPr>
        <w:t xml:space="preserve">Aukščiau esančioje lentelėje neišvardintoms to paties tipo Prekėms, siūlome </w:t>
      </w:r>
      <w:r w:rsidRPr="00021B74">
        <w:rPr>
          <w:b/>
          <w:szCs w:val="24"/>
        </w:rPr>
        <w:t>____</w:t>
      </w:r>
      <w:r w:rsidRPr="00F011AA">
        <w:rPr>
          <w:b/>
          <w:szCs w:val="24"/>
        </w:rPr>
        <w:t>% (</w:t>
      </w:r>
      <w:r w:rsidR="00021B74" w:rsidRPr="001312EE">
        <w:rPr>
          <w:bCs/>
          <w:szCs w:val="24"/>
        </w:rPr>
        <w:t>________</w:t>
      </w:r>
      <w:r w:rsidRPr="00F011AA">
        <w:rPr>
          <w:b/>
          <w:szCs w:val="24"/>
        </w:rPr>
        <w:t>procentų) nuolaidą.</w:t>
      </w:r>
    </w:p>
    <w:p w14:paraId="207521D3" w14:textId="77777777" w:rsidR="004C60E9" w:rsidRDefault="004C60E9" w:rsidP="00C67268">
      <w:pPr>
        <w:ind w:firstLine="540"/>
        <w:jc w:val="both"/>
        <w:rPr>
          <w:b/>
          <w:szCs w:val="24"/>
        </w:rPr>
      </w:pPr>
    </w:p>
    <w:p w14:paraId="54F54248" w14:textId="77777777" w:rsidR="00C67268" w:rsidRPr="00605C52" w:rsidRDefault="00C67268" w:rsidP="00C67268">
      <w:pPr>
        <w:ind w:firstLine="540"/>
        <w:jc w:val="both"/>
        <w:rPr>
          <w:b/>
          <w:szCs w:val="24"/>
        </w:rPr>
      </w:pPr>
      <w:r w:rsidRPr="00605C52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5FFC9E71" w14:textId="77777777" w:rsidR="00C67268" w:rsidRDefault="00C67268" w:rsidP="00C67268">
      <w:pPr>
        <w:ind w:firstLine="540"/>
        <w:jc w:val="both"/>
        <w:rPr>
          <w:szCs w:val="24"/>
        </w:rPr>
      </w:pPr>
      <w:r w:rsidRPr="00605C52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79575088" w14:textId="77777777" w:rsidR="00C67268" w:rsidRDefault="00C67268" w:rsidP="00C67268">
      <w:pPr>
        <w:ind w:firstLine="540"/>
        <w:jc w:val="both"/>
        <w:rPr>
          <w:szCs w:val="24"/>
        </w:rPr>
      </w:pPr>
    </w:p>
    <w:p w14:paraId="25B9586F" w14:textId="77777777" w:rsidR="00C67268" w:rsidRPr="00CF20B1" w:rsidRDefault="00C67268" w:rsidP="00C67268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CF20B1">
        <w:rPr>
          <w:szCs w:val="24"/>
          <w:lang w:eastAsia="ar-SA"/>
        </w:rPr>
        <w:lastRenderedPageBreak/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CF20B1">
        <w:rPr>
          <w:b/>
          <w:szCs w:val="24"/>
          <w:lang w:eastAsia="ar-SA"/>
        </w:rPr>
        <w:t>prašome nurodyti, kokia pasiūlymo dalis yra konfidenciali.</w:t>
      </w:r>
      <w:r w:rsidRPr="00CF20B1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52826ADF" w14:textId="77777777" w:rsidR="00C67268" w:rsidRPr="00B74CE2" w:rsidRDefault="00C67268" w:rsidP="00C67268">
      <w:pPr>
        <w:ind w:firstLine="540"/>
        <w:jc w:val="both"/>
        <w:rPr>
          <w:szCs w:val="24"/>
        </w:rPr>
      </w:pPr>
      <w:r w:rsidRPr="00B74CE2">
        <w:rPr>
          <w:szCs w:val="24"/>
        </w:rPr>
        <w:t>Šiame pasiūlyme yra pateikta ir konfidenciali informacija (dokumentai su konfidencialia informacija yra pažymėti):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C67268" w:rsidRPr="00B74CE2" w14:paraId="08BA64EC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0F7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796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7759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991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Konfidencialumo priežastys</w:t>
            </w:r>
          </w:p>
        </w:tc>
      </w:tr>
      <w:tr w:rsidR="00C67268" w:rsidRPr="00B74CE2" w14:paraId="515407B5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697A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72EB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761D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2114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59A0DB6F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5F2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4A91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5240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3638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0B0F0A0B" w14:textId="77777777" w:rsidR="00C67268" w:rsidRDefault="00C67268" w:rsidP="00C67268">
      <w:pPr>
        <w:ind w:firstLine="720"/>
        <w:jc w:val="both"/>
        <w:rPr>
          <w:bCs/>
          <w:szCs w:val="24"/>
        </w:rPr>
      </w:pPr>
      <w:r w:rsidRPr="00B74CE2">
        <w:rPr>
          <w:bCs/>
          <w:szCs w:val="24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5B00FDDE" w14:textId="77777777" w:rsidR="00C67268" w:rsidRDefault="00C67268" w:rsidP="00C67268">
      <w:pPr>
        <w:ind w:firstLine="540"/>
        <w:jc w:val="both"/>
        <w:rPr>
          <w:b/>
          <w:szCs w:val="24"/>
        </w:rPr>
      </w:pPr>
    </w:p>
    <w:p w14:paraId="50181E7D" w14:textId="77777777" w:rsidR="00C67268" w:rsidRPr="00B74CE2" w:rsidRDefault="00C67268" w:rsidP="00C67268">
      <w:pPr>
        <w:ind w:firstLine="720"/>
        <w:jc w:val="both"/>
        <w:rPr>
          <w:b/>
          <w:szCs w:val="24"/>
        </w:rPr>
      </w:pPr>
      <w:r w:rsidRPr="00B74CE2">
        <w:rPr>
          <w:b/>
          <w:szCs w:val="24"/>
        </w:rPr>
        <w:t>Kartu su pasiūlymu pateikiami šie dokumentai: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C67268" w:rsidRPr="00B74CE2" w14:paraId="07F7FD09" w14:textId="77777777" w:rsidTr="00E4717B">
        <w:trPr>
          <w:trHeight w:val="1102"/>
        </w:trPr>
        <w:tc>
          <w:tcPr>
            <w:tcW w:w="675" w:type="dxa"/>
          </w:tcPr>
          <w:p w14:paraId="48569061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4536" w:type="dxa"/>
          </w:tcPr>
          <w:p w14:paraId="3BEDB374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</w:tcPr>
          <w:p w14:paraId="290A374B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075198" w:rsidRPr="00B74CE2" w14:paraId="085585FA" w14:textId="77777777" w:rsidTr="00FE236E">
        <w:tc>
          <w:tcPr>
            <w:tcW w:w="675" w:type="dxa"/>
            <w:tcBorders>
              <w:bottom w:val="single" w:sz="4" w:space="0" w:color="auto"/>
            </w:tcBorders>
          </w:tcPr>
          <w:p w14:paraId="4FB2EC01" w14:textId="0FF62C69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E14C2E0" w14:textId="47CBA387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EBVPD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1D84BD0E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  <w:tr w:rsidR="00075198" w:rsidRPr="00B74CE2" w14:paraId="75FE7711" w14:textId="77777777" w:rsidTr="00075198">
        <w:tc>
          <w:tcPr>
            <w:tcW w:w="675" w:type="dxa"/>
          </w:tcPr>
          <w:p w14:paraId="54016AA9" w14:textId="6A4D5505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536" w:type="dxa"/>
          </w:tcPr>
          <w:p w14:paraId="5565C0FE" w14:textId="72B771FA" w:rsidR="00075198" w:rsidRPr="00B74CE2" w:rsidRDefault="00075198" w:rsidP="00075198">
            <w:pPr>
              <w:jc w:val="both"/>
              <w:rPr>
                <w:szCs w:val="24"/>
              </w:rPr>
            </w:pPr>
            <w:r w:rsidRPr="00C313C4">
              <w:rPr>
                <w:szCs w:val="24"/>
              </w:rPr>
              <w:t>Deklaracija (priedas Nr.7)</w:t>
            </w:r>
          </w:p>
        </w:tc>
        <w:tc>
          <w:tcPr>
            <w:tcW w:w="4849" w:type="dxa"/>
          </w:tcPr>
          <w:p w14:paraId="3BA9A3D2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  <w:tr w:rsidR="00075198" w:rsidRPr="00B74CE2" w14:paraId="797AE424" w14:textId="77777777" w:rsidTr="00C45304">
        <w:tc>
          <w:tcPr>
            <w:tcW w:w="675" w:type="dxa"/>
          </w:tcPr>
          <w:p w14:paraId="7E70BC02" w14:textId="029C7FC1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536" w:type="dxa"/>
          </w:tcPr>
          <w:p w14:paraId="45E99CAD" w14:textId="48DDD35F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2E2C6DBE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  <w:tr w:rsidR="00075198" w:rsidRPr="00B74CE2" w14:paraId="33EE4214" w14:textId="77777777" w:rsidTr="00C45304">
        <w:tc>
          <w:tcPr>
            <w:tcW w:w="675" w:type="dxa"/>
          </w:tcPr>
          <w:p w14:paraId="40571923" w14:textId="0102CF91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&lt;...&gt;</w:t>
            </w:r>
          </w:p>
        </w:tc>
        <w:tc>
          <w:tcPr>
            <w:tcW w:w="4536" w:type="dxa"/>
          </w:tcPr>
          <w:p w14:paraId="686C3D83" w14:textId="63E18EF1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1B80B6B7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</w:tbl>
    <w:p w14:paraId="3E2AC7D4" w14:textId="77777777" w:rsidR="00C67268" w:rsidRPr="00B74CE2" w:rsidRDefault="00C67268" w:rsidP="00C67268">
      <w:pPr>
        <w:jc w:val="both"/>
        <w:rPr>
          <w:szCs w:val="24"/>
        </w:rPr>
      </w:pPr>
      <w:r w:rsidRPr="00B74CE2">
        <w:rPr>
          <w:szCs w:val="24"/>
        </w:rPr>
        <w:t>Pasiūlymas galioja iki termino, nustatyto pirkimo dokumentuose.</w:t>
      </w:r>
    </w:p>
    <w:p w14:paraId="0A40E536" w14:textId="77777777" w:rsidR="00C67268" w:rsidRDefault="00C67268" w:rsidP="00C67268">
      <w:pPr>
        <w:ind w:firstLine="720"/>
        <w:jc w:val="both"/>
        <w:rPr>
          <w:szCs w:val="24"/>
        </w:rPr>
      </w:pPr>
    </w:p>
    <w:p w14:paraId="5BCA339A" w14:textId="77777777" w:rsidR="00C67268" w:rsidRPr="00780721" w:rsidRDefault="00C67268" w:rsidP="00C67268">
      <w:pPr>
        <w:spacing w:line="259" w:lineRule="auto"/>
        <w:rPr>
          <w:szCs w:val="24"/>
          <w:lang w:eastAsia="ar-SA"/>
        </w:rPr>
      </w:pPr>
      <w:r w:rsidRPr="00780721">
        <w:rPr>
          <w:szCs w:val="24"/>
          <w:lang w:eastAsia="ar-SA"/>
        </w:rPr>
        <w:t>___________________________________________________________________________</w:t>
      </w:r>
    </w:p>
    <w:p w14:paraId="2217CCAD" w14:textId="4F1C2731" w:rsidR="00726B3B" w:rsidRDefault="00C67268" w:rsidP="009230EB">
      <w:pPr>
        <w:spacing w:line="259" w:lineRule="auto"/>
        <w:rPr>
          <w:i/>
        </w:rPr>
      </w:pPr>
      <w:r w:rsidRPr="00780721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67370F">
      <w:footerReference w:type="default" r:id="rId11"/>
      <w:footerReference w:type="first" r:id="rId12"/>
      <w:pgSz w:w="11907" w:h="16840"/>
      <w:pgMar w:top="1134" w:right="567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35AD0" w14:textId="77777777" w:rsidR="00C220E1" w:rsidRDefault="00C220E1">
      <w:r>
        <w:separator/>
      </w:r>
    </w:p>
  </w:endnote>
  <w:endnote w:type="continuationSeparator" w:id="0">
    <w:p w14:paraId="4CCC08B5" w14:textId="77777777" w:rsidR="00C220E1" w:rsidRDefault="00C220E1">
      <w:r>
        <w:continuationSeparator/>
      </w:r>
    </w:p>
  </w:endnote>
  <w:endnote w:type="continuationNotice" w:id="1">
    <w:p w14:paraId="4E0132A8" w14:textId="77777777" w:rsidR="00C220E1" w:rsidRDefault="00C220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96DA5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5C01FD2" w14:textId="77777777" w:rsidR="000F0119" w:rsidRDefault="000F0119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9CED3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430286D" w14:textId="77777777" w:rsidR="000F0119" w:rsidRDefault="000F011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BB638" w14:textId="77777777" w:rsidR="00C220E1" w:rsidRDefault="00C220E1">
      <w:r>
        <w:separator/>
      </w:r>
    </w:p>
  </w:footnote>
  <w:footnote w:type="continuationSeparator" w:id="0">
    <w:p w14:paraId="261C752E" w14:textId="77777777" w:rsidR="00C220E1" w:rsidRDefault="00C220E1">
      <w:r>
        <w:continuationSeparator/>
      </w:r>
    </w:p>
  </w:footnote>
  <w:footnote w:type="continuationNotice" w:id="1">
    <w:p w14:paraId="163598B0" w14:textId="77777777" w:rsidR="00C220E1" w:rsidRDefault="00C220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5873CF7"/>
    <w:multiLevelType w:val="hybridMultilevel"/>
    <w:tmpl w:val="EC7CD568"/>
    <w:lvl w:ilvl="0" w:tplc="A128044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116001"/>
    <w:multiLevelType w:val="hybridMultilevel"/>
    <w:tmpl w:val="B5BA2C5A"/>
    <w:lvl w:ilvl="0" w:tplc="07244F4E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4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5" w15:restartNumberingAfterBreak="0">
    <w:nsid w:val="1915797A"/>
    <w:multiLevelType w:val="hybridMultilevel"/>
    <w:tmpl w:val="FC48DA4E"/>
    <w:lvl w:ilvl="0" w:tplc="0427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27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36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8BD6242"/>
    <w:multiLevelType w:val="hybridMultilevel"/>
    <w:tmpl w:val="6DE6705E"/>
    <w:lvl w:ilvl="0" w:tplc="742C245E">
      <w:start w:val="9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72E70DF"/>
    <w:multiLevelType w:val="hybridMultilevel"/>
    <w:tmpl w:val="C81E9ED4"/>
    <w:lvl w:ilvl="0" w:tplc="21F0530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7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8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660A4DF3"/>
    <w:multiLevelType w:val="hybridMultilevel"/>
    <w:tmpl w:val="588671E8"/>
    <w:lvl w:ilvl="0" w:tplc="58669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3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E7600A7"/>
    <w:multiLevelType w:val="multilevel"/>
    <w:tmpl w:val="7EB4423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56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7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B23FBD"/>
    <w:multiLevelType w:val="hybridMultilevel"/>
    <w:tmpl w:val="0CDE153A"/>
    <w:lvl w:ilvl="0" w:tplc="E19CC208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B1CB4"/>
    <w:multiLevelType w:val="hybridMultilevel"/>
    <w:tmpl w:val="A9883C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683048">
    <w:abstractNumId w:val="56"/>
  </w:num>
  <w:num w:numId="2" w16cid:durableId="144006513">
    <w:abstractNumId w:val="47"/>
  </w:num>
  <w:num w:numId="3" w16cid:durableId="1042748885">
    <w:abstractNumId w:val="41"/>
  </w:num>
  <w:num w:numId="4" w16cid:durableId="752242534">
    <w:abstractNumId w:val="52"/>
  </w:num>
  <w:num w:numId="5" w16cid:durableId="2090957292">
    <w:abstractNumId w:val="34"/>
  </w:num>
  <w:num w:numId="6" w16cid:durableId="53091529">
    <w:abstractNumId w:val="46"/>
  </w:num>
  <w:num w:numId="7" w16cid:durableId="547571237">
    <w:abstractNumId w:val="50"/>
  </w:num>
  <w:num w:numId="8" w16cid:durableId="1125464008">
    <w:abstractNumId w:val="36"/>
  </w:num>
  <w:num w:numId="9" w16cid:durableId="766924241">
    <w:abstractNumId w:val="39"/>
  </w:num>
  <w:num w:numId="10" w16cid:durableId="92938338">
    <w:abstractNumId w:val="37"/>
  </w:num>
  <w:num w:numId="11" w16cid:durableId="673606776">
    <w:abstractNumId w:val="48"/>
  </w:num>
  <w:num w:numId="12" w16cid:durableId="798718457">
    <w:abstractNumId w:val="55"/>
  </w:num>
  <w:num w:numId="13" w16cid:durableId="2138839172">
    <w:abstractNumId w:val="53"/>
  </w:num>
  <w:num w:numId="14" w16cid:durableId="1126393303">
    <w:abstractNumId w:val="40"/>
  </w:num>
  <w:num w:numId="15" w16cid:durableId="1234897493">
    <w:abstractNumId w:val="38"/>
  </w:num>
  <w:num w:numId="16" w16cid:durableId="1472211988">
    <w:abstractNumId w:val="33"/>
  </w:num>
  <w:num w:numId="17" w16cid:durableId="242883029">
    <w:abstractNumId w:val="44"/>
  </w:num>
  <w:num w:numId="18" w16cid:durableId="120151194">
    <w:abstractNumId w:val="49"/>
  </w:num>
  <w:num w:numId="19" w16cid:durableId="970093762">
    <w:abstractNumId w:val="57"/>
  </w:num>
  <w:num w:numId="20" w16cid:durableId="428231849">
    <w:abstractNumId w:val="31"/>
  </w:num>
  <w:num w:numId="21" w16cid:durableId="1364087285">
    <w:abstractNumId w:val="43"/>
  </w:num>
  <w:num w:numId="22" w16cid:durableId="136335757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7080214">
    <w:abstractNumId w:val="54"/>
  </w:num>
  <w:num w:numId="24" w16cid:durableId="536086694">
    <w:abstractNumId w:val="58"/>
  </w:num>
  <w:num w:numId="25" w16cid:durableId="2057460612">
    <w:abstractNumId w:val="32"/>
  </w:num>
  <w:num w:numId="26" w16cid:durableId="1494758745">
    <w:abstractNumId w:val="45"/>
  </w:num>
  <w:num w:numId="27" w16cid:durableId="888345821">
    <w:abstractNumId w:val="51"/>
  </w:num>
  <w:num w:numId="28" w16cid:durableId="955674100">
    <w:abstractNumId w:val="30"/>
  </w:num>
  <w:num w:numId="29" w16cid:durableId="61801012">
    <w:abstractNumId w:val="42"/>
  </w:num>
  <w:num w:numId="30" w16cid:durableId="1767263697">
    <w:abstractNumId w:val="5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3515"/>
    <w:rsid w:val="0001409B"/>
    <w:rsid w:val="00014D51"/>
    <w:rsid w:val="00014E81"/>
    <w:rsid w:val="00015841"/>
    <w:rsid w:val="000176B5"/>
    <w:rsid w:val="000176C5"/>
    <w:rsid w:val="000177AD"/>
    <w:rsid w:val="0002044E"/>
    <w:rsid w:val="0002096C"/>
    <w:rsid w:val="00021B74"/>
    <w:rsid w:val="00021CE3"/>
    <w:rsid w:val="00021F6C"/>
    <w:rsid w:val="000221C3"/>
    <w:rsid w:val="00023C26"/>
    <w:rsid w:val="000241EF"/>
    <w:rsid w:val="00025476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2B87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4E9E"/>
    <w:rsid w:val="000459FE"/>
    <w:rsid w:val="00045A8A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198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7F09"/>
    <w:rsid w:val="000A0128"/>
    <w:rsid w:val="000A01B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5D4"/>
    <w:rsid w:val="000A5D84"/>
    <w:rsid w:val="000A654F"/>
    <w:rsid w:val="000A6E4B"/>
    <w:rsid w:val="000A6F9E"/>
    <w:rsid w:val="000A74A1"/>
    <w:rsid w:val="000A76DB"/>
    <w:rsid w:val="000A78B2"/>
    <w:rsid w:val="000B3A11"/>
    <w:rsid w:val="000B40E4"/>
    <w:rsid w:val="000B420A"/>
    <w:rsid w:val="000B48FB"/>
    <w:rsid w:val="000B5215"/>
    <w:rsid w:val="000B54B1"/>
    <w:rsid w:val="000B66AF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C34"/>
    <w:rsid w:val="000C4CB2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F8B"/>
    <w:rsid w:val="000D01AE"/>
    <w:rsid w:val="000D0267"/>
    <w:rsid w:val="000D075C"/>
    <w:rsid w:val="000D16BE"/>
    <w:rsid w:val="000D350C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E4"/>
    <w:rsid w:val="000E6086"/>
    <w:rsid w:val="000E60A6"/>
    <w:rsid w:val="000E62D9"/>
    <w:rsid w:val="000E646C"/>
    <w:rsid w:val="000E6D79"/>
    <w:rsid w:val="000E71C1"/>
    <w:rsid w:val="000E77B8"/>
    <w:rsid w:val="000F0119"/>
    <w:rsid w:val="000F038C"/>
    <w:rsid w:val="000F078A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73"/>
    <w:rsid w:val="000F746D"/>
    <w:rsid w:val="000F7BAE"/>
    <w:rsid w:val="001004DE"/>
    <w:rsid w:val="001014E7"/>
    <w:rsid w:val="00101A41"/>
    <w:rsid w:val="00101E18"/>
    <w:rsid w:val="00102313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0796F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7607"/>
    <w:rsid w:val="00117B9A"/>
    <w:rsid w:val="00117E98"/>
    <w:rsid w:val="0012019E"/>
    <w:rsid w:val="001207F5"/>
    <w:rsid w:val="001218FE"/>
    <w:rsid w:val="0012269D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0FD1"/>
    <w:rsid w:val="001312EE"/>
    <w:rsid w:val="00132E5F"/>
    <w:rsid w:val="00133F5E"/>
    <w:rsid w:val="00134457"/>
    <w:rsid w:val="001349EB"/>
    <w:rsid w:val="001356D1"/>
    <w:rsid w:val="00135BE0"/>
    <w:rsid w:val="001371E9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7B3"/>
    <w:rsid w:val="0014794C"/>
    <w:rsid w:val="00147B50"/>
    <w:rsid w:val="0015018F"/>
    <w:rsid w:val="0015043C"/>
    <w:rsid w:val="00150BFA"/>
    <w:rsid w:val="00152428"/>
    <w:rsid w:val="00153955"/>
    <w:rsid w:val="00153E73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CB6"/>
    <w:rsid w:val="0016758B"/>
    <w:rsid w:val="001677B9"/>
    <w:rsid w:val="00167E2E"/>
    <w:rsid w:val="00170274"/>
    <w:rsid w:val="00170C16"/>
    <w:rsid w:val="001710CF"/>
    <w:rsid w:val="001711EF"/>
    <w:rsid w:val="0017143C"/>
    <w:rsid w:val="001723F2"/>
    <w:rsid w:val="00172F7C"/>
    <w:rsid w:val="00173490"/>
    <w:rsid w:val="00173FC0"/>
    <w:rsid w:val="00175200"/>
    <w:rsid w:val="0017617D"/>
    <w:rsid w:val="0017651C"/>
    <w:rsid w:val="0017680F"/>
    <w:rsid w:val="00176B97"/>
    <w:rsid w:val="00176F10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1D7"/>
    <w:rsid w:val="001923F1"/>
    <w:rsid w:val="0019282C"/>
    <w:rsid w:val="00193282"/>
    <w:rsid w:val="00193F70"/>
    <w:rsid w:val="00194710"/>
    <w:rsid w:val="001947B4"/>
    <w:rsid w:val="00195576"/>
    <w:rsid w:val="00197DD6"/>
    <w:rsid w:val="001A06DE"/>
    <w:rsid w:val="001A13DE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D3"/>
    <w:rsid w:val="001B0BE7"/>
    <w:rsid w:val="001B1257"/>
    <w:rsid w:val="001B1A49"/>
    <w:rsid w:val="001B2427"/>
    <w:rsid w:val="001B2D00"/>
    <w:rsid w:val="001B5231"/>
    <w:rsid w:val="001B552D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39B1"/>
    <w:rsid w:val="001C3E7D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6D29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10A59"/>
    <w:rsid w:val="00211E1C"/>
    <w:rsid w:val="00211F0D"/>
    <w:rsid w:val="00212690"/>
    <w:rsid w:val="00213A06"/>
    <w:rsid w:val="00213E01"/>
    <w:rsid w:val="0021468E"/>
    <w:rsid w:val="00215681"/>
    <w:rsid w:val="00215DA4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1041"/>
    <w:rsid w:val="00231785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67C2"/>
    <w:rsid w:val="00236BB7"/>
    <w:rsid w:val="00236BFD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B6B"/>
    <w:rsid w:val="00257D2C"/>
    <w:rsid w:val="00260063"/>
    <w:rsid w:val="0026053F"/>
    <w:rsid w:val="0026099C"/>
    <w:rsid w:val="00260D36"/>
    <w:rsid w:val="0026167F"/>
    <w:rsid w:val="00261F7B"/>
    <w:rsid w:val="0026213B"/>
    <w:rsid w:val="002627D1"/>
    <w:rsid w:val="002639F8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07EC"/>
    <w:rsid w:val="002812E8"/>
    <w:rsid w:val="00283278"/>
    <w:rsid w:val="002839E4"/>
    <w:rsid w:val="00283D5C"/>
    <w:rsid w:val="00284C38"/>
    <w:rsid w:val="0028652D"/>
    <w:rsid w:val="00287667"/>
    <w:rsid w:val="00291174"/>
    <w:rsid w:val="002912E5"/>
    <w:rsid w:val="00292056"/>
    <w:rsid w:val="0029233A"/>
    <w:rsid w:val="002925FE"/>
    <w:rsid w:val="00292CA1"/>
    <w:rsid w:val="0029312C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6215"/>
    <w:rsid w:val="002A7426"/>
    <w:rsid w:val="002A7715"/>
    <w:rsid w:val="002A7AF5"/>
    <w:rsid w:val="002B1353"/>
    <w:rsid w:val="002B254F"/>
    <w:rsid w:val="002B2564"/>
    <w:rsid w:val="002B2770"/>
    <w:rsid w:val="002B2BCD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F64"/>
    <w:rsid w:val="002E3008"/>
    <w:rsid w:val="002E360D"/>
    <w:rsid w:val="002E45AB"/>
    <w:rsid w:val="002E482C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6949"/>
    <w:rsid w:val="00306AB0"/>
    <w:rsid w:val="00306D9E"/>
    <w:rsid w:val="003112EF"/>
    <w:rsid w:val="003113E8"/>
    <w:rsid w:val="003117E0"/>
    <w:rsid w:val="00311EAB"/>
    <w:rsid w:val="003121F0"/>
    <w:rsid w:val="00313B87"/>
    <w:rsid w:val="003143AD"/>
    <w:rsid w:val="00314CAF"/>
    <w:rsid w:val="00314D5D"/>
    <w:rsid w:val="00314ED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C7B"/>
    <w:rsid w:val="0033419E"/>
    <w:rsid w:val="00334FE2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5B4D"/>
    <w:rsid w:val="00386A6C"/>
    <w:rsid w:val="00386BF0"/>
    <w:rsid w:val="003903B9"/>
    <w:rsid w:val="00390596"/>
    <w:rsid w:val="00390E90"/>
    <w:rsid w:val="0039191D"/>
    <w:rsid w:val="0039287E"/>
    <w:rsid w:val="00393FCD"/>
    <w:rsid w:val="00394D06"/>
    <w:rsid w:val="003957BB"/>
    <w:rsid w:val="00395974"/>
    <w:rsid w:val="00396B89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6DA2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C73"/>
    <w:rsid w:val="003B3D72"/>
    <w:rsid w:val="003B4514"/>
    <w:rsid w:val="003B4CC1"/>
    <w:rsid w:val="003B4E5C"/>
    <w:rsid w:val="003B4F66"/>
    <w:rsid w:val="003B52F4"/>
    <w:rsid w:val="003B53DA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D0111"/>
    <w:rsid w:val="003D0AC5"/>
    <w:rsid w:val="003D1ED7"/>
    <w:rsid w:val="003D1F4D"/>
    <w:rsid w:val="003D30F7"/>
    <w:rsid w:val="003D3ABD"/>
    <w:rsid w:val="003D52C3"/>
    <w:rsid w:val="003D55E1"/>
    <w:rsid w:val="003D563F"/>
    <w:rsid w:val="003D5E01"/>
    <w:rsid w:val="003D6EC7"/>
    <w:rsid w:val="003D7468"/>
    <w:rsid w:val="003D7D25"/>
    <w:rsid w:val="003D7EEB"/>
    <w:rsid w:val="003E0668"/>
    <w:rsid w:val="003E0D54"/>
    <w:rsid w:val="003E1552"/>
    <w:rsid w:val="003E1857"/>
    <w:rsid w:val="003E2F42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503E"/>
    <w:rsid w:val="003F5165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570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496"/>
    <w:rsid w:val="004165A1"/>
    <w:rsid w:val="00416E75"/>
    <w:rsid w:val="00417584"/>
    <w:rsid w:val="00417AAC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B0B"/>
    <w:rsid w:val="00426F08"/>
    <w:rsid w:val="00426F0F"/>
    <w:rsid w:val="004310C5"/>
    <w:rsid w:val="004310F5"/>
    <w:rsid w:val="004314E7"/>
    <w:rsid w:val="004318FC"/>
    <w:rsid w:val="00432DD1"/>
    <w:rsid w:val="004330EB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A8F"/>
    <w:rsid w:val="00467B02"/>
    <w:rsid w:val="00467DC7"/>
    <w:rsid w:val="00470AC6"/>
    <w:rsid w:val="00470E7A"/>
    <w:rsid w:val="0047101B"/>
    <w:rsid w:val="004724AB"/>
    <w:rsid w:val="004730B8"/>
    <w:rsid w:val="0047338A"/>
    <w:rsid w:val="0047608A"/>
    <w:rsid w:val="00476550"/>
    <w:rsid w:val="00477342"/>
    <w:rsid w:val="00480904"/>
    <w:rsid w:val="0048110F"/>
    <w:rsid w:val="0048138A"/>
    <w:rsid w:val="004816E6"/>
    <w:rsid w:val="00481744"/>
    <w:rsid w:val="00481873"/>
    <w:rsid w:val="0048377C"/>
    <w:rsid w:val="00483B43"/>
    <w:rsid w:val="00483D0C"/>
    <w:rsid w:val="00483D6E"/>
    <w:rsid w:val="00483F3A"/>
    <w:rsid w:val="004850EC"/>
    <w:rsid w:val="0048530A"/>
    <w:rsid w:val="00485F96"/>
    <w:rsid w:val="00487AE4"/>
    <w:rsid w:val="004912B8"/>
    <w:rsid w:val="00491663"/>
    <w:rsid w:val="004918BD"/>
    <w:rsid w:val="00491E90"/>
    <w:rsid w:val="00493477"/>
    <w:rsid w:val="00494577"/>
    <w:rsid w:val="00494616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3D5F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C63"/>
    <w:rsid w:val="004B1ECB"/>
    <w:rsid w:val="004B1F50"/>
    <w:rsid w:val="004B4458"/>
    <w:rsid w:val="004B46B2"/>
    <w:rsid w:val="004B499B"/>
    <w:rsid w:val="004B5A70"/>
    <w:rsid w:val="004B5E05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5D12"/>
    <w:rsid w:val="004C60E9"/>
    <w:rsid w:val="004C6232"/>
    <w:rsid w:val="004C7216"/>
    <w:rsid w:val="004D0A06"/>
    <w:rsid w:val="004D0C0B"/>
    <w:rsid w:val="004D0D79"/>
    <w:rsid w:val="004D17EF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4052"/>
    <w:rsid w:val="00504282"/>
    <w:rsid w:val="005049EB"/>
    <w:rsid w:val="00505B80"/>
    <w:rsid w:val="005062D1"/>
    <w:rsid w:val="005069B3"/>
    <w:rsid w:val="005069D3"/>
    <w:rsid w:val="00507032"/>
    <w:rsid w:val="005075C0"/>
    <w:rsid w:val="005101C5"/>
    <w:rsid w:val="00510387"/>
    <w:rsid w:val="00510B08"/>
    <w:rsid w:val="00512503"/>
    <w:rsid w:val="0051298A"/>
    <w:rsid w:val="00514024"/>
    <w:rsid w:val="0051448B"/>
    <w:rsid w:val="005147C7"/>
    <w:rsid w:val="00514BCD"/>
    <w:rsid w:val="00514C52"/>
    <w:rsid w:val="00515280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173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9B3"/>
    <w:rsid w:val="00537E49"/>
    <w:rsid w:val="00540976"/>
    <w:rsid w:val="0054108C"/>
    <w:rsid w:val="005416EF"/>
    <w:rsid w:val="00541EBB"/>
    <w:rsid w:val="0054240B"/>
    <w:rsid w:val="005424BD"/>
    <w:rsid w:val="0054323C"/>
    <w:rsid w:val="00543354"/>
    <w:rsid w:val="005435E3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33FF"/>
    <w:rsid w:val="005544DD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F62"/>
    <w:rsid w:val="005602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C"/>
    <w:rsid w:val="00571B9C"/>
    <w:rsid w:val="00571FEE"/>
    <w:rsid w:val="00572DCA"/>
    <w:rsid w:val="00573872"/>
    <w:rsid w:val="00573894"/>
    <w:rsid w:val="005744EB"/>
    <w:rsid w:val="00575533"/>
    <w:rsid w:val="00575848"/>
    <w:rsid w:val="0057730A"/>
    <w:rsid w:val="00577724"/>
    <w:rsid w:val="005803C5"/>
    <w:rsid w:val="00580E7A"/>
    <w:rsid w:val="005814CE"/>
    <w:rsid w:val="00581A8A"/>
    <w:rsid w:val="00581D04"/>
    <w:rsid w:val="00585398"/>
    <w:rsid w:val="00586F10"/>
    <w:rsid w:val="005872F3"/>
    <w:rsid w:val="00587E6E"/>
    <w:rsid w:val="00587F17"/>
    <w:rsid w:val="0059032A"/>
    <w:rsid w:val="0059085E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E5"/>
    <w:rsid w:val="005A270F"/>
    <w:rsid w:val="005A2A0B"/>
    <w:rsid w:val="005A309D"/>
    <w:rsid w:val="005A37ED"/>
    <w:rsid w:val="005A4B5D"/>
    <w:rsid w:val="005A5E4E"/>
    <w:rsid w:val="005A6081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51D4"/>
    <w:rsid w:val="005B5211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489"/>
    <w:rsid w:val="005D6BEB"/>
    <w:rsid w:val="005D7057"/>
    <w:rsid w:val="005D7782"/>
    <w:rsid w:val="005E05E4"/>
    <w:rsid w:val="005E1DD8"/>
    <w:rsid w:val="005E2289"/>
    <w:rsid w:val="005E22B0"/>
    <w:rsid w:val="005E2346"/>
    <w:rsid w:val="005E2911"/>
    <w:rsid w:val="005E2B38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13CC"/>
    <w:rsid w:val="005F1A77"/>
    <w:rsid w:val="005F1F9B"/>
    <w:rsid w:val="005F2434"/>
    <w:rsid w:val="005F3876"/>
    <w:rsid w:val="005F4AD6"/>
    <w:rsid w:val="005F5234"/>
    <w:rsid w:val="005F589B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45F"/>
    <w:rsid w:val="006075CF"/>
    <w:rsid w:val="0060787E"/>
    <w:rsid w:val="0061077E"/>
    <w:rsid w:val="00610E02"/>
    <w:rsid w:val="00611BE1"/>
    <w:rsid w:val="0061302A"/>
    <w:rsid w:val="00613A5C"/>
    <w:rsid w:val="006141BE"/>
    <w:rsid w:val="00615281"/>
    <w:rsid w:val="00615368"/>
    <w:rsid w:val="006153BD"/>
    <w:rsid w:val="00615F7B"/>
    <w:rsid w:val="006160FE"/>
    <w:rsid w:val="006161C6"/>
    <w:rsid w:val="00616A28"/>
    <w:rsid w:val="00616AB1"/>
    <w:rsid w:val="00616DBE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3B"/>
    <w:rsid w:val="006356B9"/>
    <w:rsid w:val="00635F3A"/>
    <w:rsid w:val="006362B7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EB"/>
    <w:rsid w:val="006567A4"/>
    <w:rsid w:val="00657FDC"/>
    <w:rsid w:val="0066036C"/>
    <w:rsid w:val="0066070F"/>
    <w:rsid w:val="006608AE"/>
    <w:rsid w:val="00660E0D"/>
    <w:rsid w:val="0066297D"/>
    <w:rsid w:val="006639E2"/>
    <w:rsid w:val="00664429"/>
    <w:rsid w:val="00665526"/>
    <w:rsid w:val="0066566D"/>
    <w:rsid w:val="0066577B"/>
    <w:rsid w:val="0066735E"/>
    <w:rsid w:val="00667C80"/>
    <w:rsid w:val="00670FCE"/>
    <w:rsid w:val="0067140B"/>
    <w:rsid w:val="006717D3"/>
    <w:rsid w:val="00671B89"/>
    <w:rsid w:val="0067370F"/>
    <w:rsid w:val="00673A94"/>
    <w:rsid w:val="00674C84"/>
    <w:rsid w:val="00675161"/>
    <w:rsid w:val="0067549B"/>
    <w:rsid w:val="00676840"/>
    <w:rsid w:val="00676CF9"/>
    <w:rsid w:val="00676D29"/>
    <w:rsid w:val="006771E9"/>
    <w:rsid w:val="00677424"/>
    <w:rsid w:val="006779A2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7007"/>
    <w:rsid w:val="00687E08"/>
    <w:rsid w:val="00687F47"/>
    <w:rsid w:val="0069009A"/>
    <w:rsid w:val="006911D6"/>
    <w:rsid w:val="00691703"/>
    <w:rsid w:val="00691950"/>
    <w:rsid w:val="00692A32"/>
    <w:rsid w:val="00694F4A"/>
    <w:rsid w:val="006957BA"/>
    <w:rsid w:val="00696666"/>
    <w:rsid w:val="0069699E"/>
    <w:rsid w:val="00697038"/>
    <w:rsid w:val="006A0B08"/>
    <w:rsid w:val="006A18DA"/>
    <w:rsid w:val="006A1C61"/>
    <w:rsid w:val="006A2266"/>
    <w:rsid w:val="006A2692"/>
    <w:rsid w:val="006A2824"/>
    <w:rsid w:val="006A28EF"/>
    <w:rsid w:val="006A3919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243F"/>
    <w:rsid w:val="006C25CB"/>
    <w:rsid w:val="006C3AC6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B1A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7F1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B3B"/>
    <w:rsid w:val="00730B32"/>
    <w:rsid w:val="007321CC"/>
    <w:rsid w:val="00732B9F"/>
    <w:rsid w:val="007341AF"/>
    <w:rsid w:val="007341DC"/>
    <w:rsid w:val="00736B5B"/>
    <w:rsid w:val="007370C1"/>
    <w:rsid w:val="007370C7"/>
    <w:rsid w:val="00737994"/>
    <w:rsid w:val="00740D84"/>
    <w:rsid w:val="00740E87"/>
    <w:rsid w:val="007416F1"/>
    <w:rsid w:val="0074206A"/>
    <w:rsid w:val="007430CD"/>
    <w:rsid w:val="00743B66"/>
    <w:rsid w:val="0074507E"/>
    <w:rsid w:val="0074565D"/>
    <w:rsid w:val="007456DD"/>
    <w:rsid w:val="007460DA"/>
    <w:rsid w:val="007477E2"/>
    <w:rsid w:val="007500C0"/>
    <w:rsid w:val="0075039E"/>
    <w:rsid w:val="00751141"/>
    <w:rsid w:val="007514B8"/>
    <w:rsid w:val="007515BE"/>
    <w:rsid w:val="00751E12"/>
    <w:rsid w:val="00752736"/>
    <w:rsid w:val="00752E1F"/>
    <w:rsid w:val="0075304E"/>
    <w:rsid w:val="00753D04"/>
    <w:rsid w:val="00754E79"/>
    <w:rsid w:val="00755BE1"/>
    <w:rsid w:val="00756BAF"/>
    <w:rsid w:val="0075705F"/>
    <w:rsid w:val="00757B70"/>
    <w:rsid w:val="00760201"/>
    <w:rsid w:val="00760374"/>
    <w:rsid w:val="00761331"/>
    <w:rsid w:val="00762050"/>
    <w:rsid w:val="00762A14"/>
    <w:rsid w:val="00762E7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412"/>
    <w:rsid w:val="00773D15"/>
    <w:rsid w:val="00773FB1"/>
    <w:rsid w:val="007745FF"/>
    <w:rsid w:val="00774C1E"/>
    <w:rsid w:val="00775B5B"/>
    <w:rsid w:val="00775CF7"/>
    <w:rsid w:val="0077646B"/>
    <w:rsid w:val="00777A94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D9E"/>
    <w:rsid w:val="00782FAF"/>
    <w:rsid w:val="007845D9"/>
    <w:rsid w:val="0078485D"/>
    <w:rsid w:val="007849BB"/>
    <w:rsid w:val="00784B17"/>
    <w:rsid w:val="007855C7"/>
    <w:rsid w:val="00786361"/>
    <w:rsid w:val="00787BDB"/>
    <w:rsid w:val="007905BE"/>
    <w:rsid w:val="007910F2"/>
    <w:rsid w:val="00791154"/>
    <w:rsid w:val="00791F09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B3D"/>
    <w:rsid w:val="007A1982"/>
    <w:rsid w:val="007A1D53"/>
    <w:rsid w:val="007A291B"/>
    <w:rsid w:val="007A34A1"/>
    <w:rsid w:val="007A3F2B"/>
    <w:rsid w:val="007A4062"/>
    <w:rsid w:val="007A4A9A"/>
    <w:rsid w:val="007A53E6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1946"/>
    <w:rsid w:val="007C4171"/>
    <w:rsid w:val="007C4606"/>
    <w:rsid w:val="007C7986"/>
    <w:rsid w:val="007C7D8E"/>
    <w:rsid w:val="007D0C7A"/>
    <w:rsid w:val="007D1285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30E5"/>
    <w:rsid w:val="008231D0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32C5"/>
    <w:rsid w:val="0084331A"/>
    <w:rsid w:val="00843423"/>
    <w:rsid w:val="00843484"/>
    <w:rsid w:val="00843BD9"/>
    <w:rsid w:val="00843DC5"/>
    <w:rsid w:val="00843F8E"/>
    <w:rsid w:val="00844AAE"/>
    <w:rsid w:val="008460D5"/>
    <w:rsid w:val="0084614F"/>
    <w:rsid w:val="00846D5A"/>
    <w:rsid w:val="00846DF2"/>
    <w:rsid w:val="00847546"/>
    <w:rsid w:val="00851ADC"/>
    <w:rsid w:val="008520BE"/>
    <w:rsid w:val="00852104"/>
    <w:rsid w:val="008527CB"/>
    <w:rsid w:val="008528EC"/>
    <w:rsid w:val="00853B1A"/>
    <w:rsid w:val="00853C4B"/>
    <w:rsid w:val="00853D60"/>
    <w:rsid w:val="0085469E"/>
    <w:rsid w:val="0085567F"/>
    <w:rsid w:val="00855887"/>
    <w:rsid w:val="00856ACA"/>
    <w:rsid w:val="008571EE"/>
    <w:rsid w:val="00860395"/>
    <w:rsid w:val="008604C2"/>
    <w:rsid w:val="00861480"/>
    <w:rsid w:val="00862CDC"/>
    <w:rsid w:val="00863566"/>
    <w:rsid w:val="00863750"/>
    <w:rsid w:val="00863C3B"/>
    <w:rsid w:val="00865E1E"/>
    <w:rsid w:val="0086630B"/>
    <w:rsid w:val="0086632D"/>
    <w:rsid w:val="00866FBF"/>
    <w:rsid w:val="00867C44"/>
    <w:rsid w:val="00870563"/>
    <w:rsid w:val="008707C7"/>
    <w:rsid w:val="00870974"/>
    <w:rsid w:val="00870992"/>
    <w:rsid w:val="00870A0B"/>
    <w:rsid w:val="00871316"/>
    <w:rsid w:val="00871D8B"/>
    <w:rsid w:val="008729B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87CD1"/>
    <w:rsid w:val="00890DB7"/>
    <w:rsid w:val="00892737"/>
    <w:rsid w:val="00892D7E"/>
    <w:rsid w:val="00893103"/>
    <w:rsid w:val="008955E8"/>
    <w:rsid w:val="00895611"/>
    <w:rsid w:val="00895980"/>
    <w:rsid w:val="00895CF7"/>
    <w:rsid w:val="00895F76"/>
    <w:rsid w:val="008965B3"/>
    <w:rsid w:val="00896ED9"/>
    <w:rsid w:val="00897358"/>
    <w:rsid w:val="00897638"/>
    <w:rsid w:val="008979D1"/>
    <w:rsid w:val="00897A30"/>
    <w:rsid w:val="00897B47"/>
    <w:rsid w:val="008A012F"/>
    <w:rsid w:val="008A161B"/>
    <w:rsid w:val="008A1631"/>
    <w:rsid w:val="008A19C7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BFC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5380"/>
    <w:rsid w:val="008C586B"/>
    <w:rsid w:val="008C6BDB"/>
    <w:rsid w:val="008C6E0A"/>
    <w:rsid w:val="008C7313"/>
    <w:rsid w:val="008C7CA1"/>
    <w:rsid w:val="008D01C6"/>
    <w:rsid w:val="008D10F6"/>
    <w:rsid w:val="008D28BD"/>
    <w:rsid w:val="008D2D13"/>
    <w:rsid w:val="008D33B4"/>
    <w:rsid w:val="008D4393"/>
    <w:rsid w:val="008D59C2"/>
    <w:rsid w:val="008D6D4B"/>
    <w:rsid w:val="008D7C5D"/>
    <w:rsid w:val="008E0732"/>
    <w:rsid w:val="008E1054"/>
    <w:rsid w:val="008E1618"/>
    <w:rsid w:val="008E18AA"/>
    <w:rsid w:val="008E1CF9"/>
    <w:rsid w:val="008E1E6E"/>
    <w:rsid w:val="008E21B4"/>
    <w:rsid w:val="008E2CF7"/>
    <w:rsid w:val="008E2FA2"/>
    <w:rsid w:val="008E366D"/>
    <w:rsid w:val="008E3B6E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2800"/>
    <w:rsid w:val="008F3025"/>
    <w:rsid w:val="008F3128"/>
    <w:rsid w:val="008F34F5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8F678B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272"/>
    <w:rsid w:val="00906B75"/>
    <w:rsid w:val="00907034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0EB"/>
    <w:rsid w:val="009234F9"/>
    <w:rsid w:val="00924F1F"/>
    <w:rsid w:val="0092506F"/>
    <w:rsid w:val="00925701"/>
    <w:rsid w:val="00925D98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700C"/>
    <w:rsid w:val="0093798A"/>
    <w:rsid w:val="00941105"/>
    <w:rsid w:val="009423DA"/>
    <w:rsid w:val="00944B72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9F9"/>
    <w:rsid w:val="00950F32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78D6"/>
    <w:rsid w:val="00960069"/>
    <w:rsid w:val="00960404"/>
    <w:rsid w:val="00960995"/>
    <w:rsid w:val="00960B09"/>
    <w:rsid w:val="0096107D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42A"/>
    <w:rsid w:val="009668C8"/>
    <w:rsid w:val="00967417"/>
    <w:rsid w:val="00967524"/>
    <w:rsid w:val="00967A28"/>
    <w:rsid w:val="009701C2"/>
    <w:rsid w:val="00972615"/>
    <w:rsid w:val="0097269B"/>
    <w:rsid w:val="00972B54"/>
    <w:rsid w:val="00972E4A"/>
    <w:rsid w:val="00973672"/>
    <w:rsid w:val="009737E3"/>
    <w:rsid w:val="0097544F"/>
    <w:rsid w:val="00975697"/>
    <w:rsid w:val="00976068"/>
    <w:rsid w:val="009772BD"/>
    <w:rsid w:val="009773A1"/>
    <w:rsid w:val="00977775"/>
    <w:rsid w:val="00977866"/>
    <w:rsid w:val="00980222"/>
    <w:rsid w:val="009804D1"/>
    <w:rsid w:val="00980AD5"/>
    <w:rsid w:val="009810F2"/>
    <w:rsid w:val="0098197E"/>
    <w:rsid w:val="009819D4"/>
    <w:rsid w:val="00982D26"/>
    <w:rsid w:val="009836B4"/>
    <w:rsid w:val="00983B1A"/>
    <w:rsid w:val="00983D0C"/>
    <w:rsid w:val="0098466A"/>
    <w:rsid w:val="00984F38"/>
    <w:rsid w:val="00985A88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50A1"/>
    <w:rsid w:val="009A556E"/>
    <w:rsid w:val="009A56C9"/>
    <w:rsid w:val="009A5852"/>
    <w:rsid w:val="009A714E"/>
    <w:rsid w:val="009A75F4"/>
    <w:rsid w:val="009A782B"/>
    <w:rsid w:val="009B0FE7"/>
    <w:rsid w:val="009B19E1"/>
    <w:rsid w:val="009B2172"/>
    <w:rsid w:val="009B29D1"/>
    <w:rsid w:val="009B2C48"/>
    <w:rsid w:val="009B309D"/>
    <w:rsid w:val="009B34E0"/>
    <w:rsid w:val="009B480F"/>
    <w:rsid w:val="009B4BAD"/>
    <w:rsid w:val="009B516D"/>
    <w:rsid w:val="009B5CCD"/>
    <w:rsid w:val="009B6DBD"/>
    <w:rsid w:val="009B7195"/>
    <w:rsid w:val="009B77D7"/>
    <w:rsid w:val="009B79B1"/>
    <w:rsid w:val="009B7BE6"/>
    <w:rsid w:val="009C0C12"/>
    <w:rsid w:val="009C0FF1"/>
    <w:rsid w:val="009C33D0"/>
    <w:rsid w:val="009C3812"/>
    <w:rsid w:val="009C3A64"/>
    <w:rsid w:val="009C4890"/>
    <w:rsid w:val="009C4A8F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4B48"/>
    <w:rsid w:val="009D6523"/>
    <w:rsid w:val="009D671C"/>
    <w:rsid w:val="009D764B"/>
    <w:rsid w:val="009D76AA"/>
    <w:rsid w:val="009D7B44"/>
    <w:rsid w:val="009E04D4"/>
    <w:rsid w:val="009E05B3"/>
    <w:rsid w:val="009E0659"/>
    <w:rsid w:val="009E10B1"/>
    <w:rsid w:val="009E2058"/>
    <w:rsid w:val="009E21BD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5C9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F68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71"/>
    <w:rsid w:val="00A319BC"/>
    <w:rsid w:val="00A31A02"/>
    <w:rsid w:val="00A3221B"/>
    <w:rsid w:val="00A32E82"/>
    <w:rsid w:val="00A33B2C"/>
    <w:rsid w:val="00A33F63"/>
    <w:rsid w:val="00A344EA"/>
    <w:rsid w:val="00A354E6"/>
    <w:rsid w:val="00A37549"/>
    <w:rsid w:val="00A37E13"/>
    <w:rsid w:val="00A41046"/>
    <w:rsid w:val="00A41615"/>
    <w:rsid w:val="00A438E7"/>
    <w:rsid w:val="00A43D53"/>
    <w:rsid w:val="00A44BB6"/>
    <w:rsid w:val="00A4522F"/>
    <w:rsid w:val="00A45B64"/>
    <w:rsid w:val="00A46926"/>
    <w:rsid w:val="00A46C24"/>
    <w:rsid w:val="00A46D8D"/>
    <w:rsid w:val="00A5063F"/>
    <w:rsid w:val="00A50727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74DA"/>
    <w:rsid w:val="00A67D9A"/>
    <w:rsid w:val="00A70F61"/>
    <w:rsid w:val="00A71ADC"/>
    <w:rsid w:val="00A72487"/>
    <w:rsid w:val="00A72C2B"/>
    <w:rsid w:val="00A72E7B"/>
    <w:rsid w:val="00A73D29"/>
    <w:rsid w:val="00A774B7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7F41"/>
    <w:rsid w:val="00A905EB"/>
    <w:rsid w:val="00A91238"/>
    <w:rsid w:val="00A913DA"/>
    <w:rsid w:val="00A91A4F"/>
    <w:rsid w:val="00A92D93"/>
    <w:rsid w:val="00A930C5"/>
    <w:rsid w:val="00A93505"/>
    <w:rsid w:val="00A9367D"/>
    <w:rsid w:val="00A939AD"/>
    <w:rsid w:val="00A940C7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86E"/>
    <w:rsid w:val="00AB7A35"/>
    <w:rsid w:val="00AC1084"/>
    <w:rsid w:val="00AC2098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6DE1"/>
    <w:rsid w:val="00AC702D"/>
    <w:rsid w:val="00AC786F"/>
    <w:rsid w:val="00AD05D4"/>
    <w:rsid w:val="00AD1E21"/>
    <w:rsid w:val="00AD284B"/>
    <w:rsid w:val="00AD2B1B"/>
    <w:rsid w:val="00AD3D4E"/>
    <w:rsid w:val="00AD3DA6"/>
    <w:rsid w:val="00AD44D9"/>
    <w:rsid w:val="00AD4F66"/>
    <w:rsid w:val="00AD5C9D"/>
    <w:rsid w:val="00AD61AB"/>
    <w:rsid w:val="00AD6961"/>
    <w:rsid w:val="00AD6CB1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849"/>
    <w:rsid w:val="00AE4C6D"/>
    <w:rsid w:val="00AE53C2"/>
    <w:rsid w:val="00AE6412"/>
    <w:rsid w:val="00AE6B79"/>
    <w:rsid w:val="00AE6D33"/>
    <w:rsid w:val="00AE787A"/>
    <w:rsid w:val="00AF00BC"/>
    <w:rsid w:val="00AF0D77"/>
    <w:rsid w:val="00AF11EF"/>
    <w:rsid w:val="00AF150E"/>
    <w:rsid w:val="00AF16C9"/>
    <w:rsid w:val="00AF2350"/>
    <w:rsid w:val="00AF2808"/>
    <w:rsid w:val="00AF3C5C"/>
    <w:rsid w:val="00AF43E3"/>
    <w:rsid w:val="00AF475E"/>
    <w:rsid w:val="00AF4BCB"/>
    <w:rsid w:val="00AF4E94"/>
    <w:rsid w:val="00AF50FD"/>
    <w:rsid w:val="00AF584E"/>
    <w:rsid w:val="00AF7531"/>
    <w:rsid w:val="00B0003F"/>
    <w:rsid w:val="00B000BE"/>
    <w:rsid w:val="00B00A1F"/>
    <w:rsid w:val="00B00D94"/>
    <w:rsid w:val="00B00F1C"/>
    <w:rsid w:val="00B02CA5"/>
    <w:rsid w:val="00B02D36"/>
    <w:rsid w:val="00B02E57"/>
    <w:rsid w:val="00B032E3"/>
    <w:rsid w:val="00B034A9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727"/>
    <w:rsid w:val="00B17B96"/>
    <w:rsid w:val="00B17D7E"/>
    <w:rsid w:val="00B17E18"/>
    <w:rsid w:val="00B221D6"/>
    <w:rsid w:val="00B22BA2"/>
    <w:rsid w:val="00B22EB2"/>
    <w:rsid w:val="00B236D8"/>
    <w:rsid w:val="00B23906"/>
    <w:rsid w:val="00B242A0"/>
    <w:rsid w:val="00B2475C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2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518A5"/>
    <w:rsid w:val="00B51B04"/>
    <w:rsid w:val="00B51F1C"/>
    <w:rsid w:val="00B52902"/>
    <w:rsid w:val="00B52B84"/>
    <w:rsid w:val="00B52B8D"/>
    <w:rsid w:val="00B52C4C"/>
    <w:rsid w:val="00B53BA8"/>
    <w:rsid w:val="00B54B9F"/>
    <w:rsid w:val="00B572BE"/>
    <w:rsid w:val="00B5739F"/>
    <w:rsid w:val="00B605E5"/>
    <w:rsid w:val="00B607EB"/>
    <w:rsid w:val="00B61083"/>
    <w:rsid w:val="00B61721"/>
    <w:rsid w:val="00B61CE3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77A45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87F8D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3803"/>
    <w:rsid w:val="00B9497A"/>
    <w:rsid w:val="00B94AA8"/>
    <w:rsid w:val="00B94FE2"/>
    <w:rsid w:val="00B9584F"/>
    <w:rsid w:val="00B95B3B"/>
    <w:rsid w:val="00B95BFB"/>
    <w:rsid w:val="00B960B3"/>
    <w:rsid w:val="00B96224"/>
    <w:rsid w:val="00B9623E"/>
    <w:rsid w:val="00B9752D"/>
    <w:rsid w:val="00BA11D7"/>
    <w:rsid w:val="00BA16B6"/>
    <w:rsid w:val="00BA1F75"/>
    <w:rsid w:val="00BA2124"/>
    <w:rsid w:val="00BA372E"/>
    <w:rsid w:val="00BA3CA3"/>
    <w:rsid w:val="00BA3DD6"/>
    <w:rsid w:val="00BA4316"/>
    <w:rsid w:val="00BA52D0"/>
    <w:rsid w:val="00BA5B49"/>
    <w:rsid w:val="00BA5DE1"/>
    <w:rsid w:val="00BA5F14"/>
    <w:rsid w:val="00BB086B"/>
    <w:rsid w:val="00BB0988"/>
    <w:rsid w:val="00BB09E7"/>
    <w:rsid w:val="00BB1D26"/>
    <w:rsid w:val="00BB21EC"/>
    <w:rsid w:val="00BB2648"/>
    <w:rsid w:val="00BB31C7"/>
    <w:rsid w:val="00BB40C1"/>
    <w:rsid w:val="00BB4EA8"/>
    <w:rsid w:val="00BB58DB"/>
    <w:rsid w:val="00BB64A9"/>
    <w:rsid w:val="00BB6D65"/>
    <w:rsid w:val="00BB79F5"/>
    <w:rsid w:val="00BB7A7B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FD2"/>
    <w:rsid w:val="00BD04F6"/>
    <w:rsid w:val="00BD07EB"/>
    <w:rsid w:val="00BD282A"/>
    <w:rsid w:val="00BD2DFE"/>
    <w:rsid w:val="00BD2F4F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9D"/>
    <w:rsid w:val="00BD7BD3"/>
    <w:rsid w:val="00BE12BF"/>
    <w:rsid w:val="00BE1892"/>
    <w:rsid w:val="00BE1A5E"/>
    <w:rsid w:val="00BE219F"/>
    <w:rsid w:val="00BE3B56"/>
    <w:rsid w:val="00BE3F9E"/>
    <w:rsid w:val="00BE48EE"/>
    <w:rsid w:val="00BE4E47"/>
    <w:rsid w:val="00BE5D6C"/>
    <w:rsid w:val="00BE6442"/>
    <w:rsid w:val="00BE713A"/>
    <w:rsid w:val="00BE7565"/>
    <w:rsid w:val="00BE7C22"/>
    <w:rsid w:val="00BE7CB6"/>
    <w:rsid w:val="00BF184B"/>
    <w:rsid w:val="00BF2483"/>
    <w:rsid w:val="00BF2E0B"/>
    <w:rsid w:val="00BF35CD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DF2"/>
    <w:rsid w:val="00C05150"/>
    <w:rsid w:val="00C05A28"/>
    <w:rsid w:val="00C05A95"/>
    <w:rsid w:val="00C073F9"/>
    <w:rsid w:val="00C1208D"/>
    <w:rsid w:val="00C12213"/>
    <w:rsid w:val="00C12BA7"/>
    <w:rsid w:val="00C13EB2"/>
    <w:rsid w:val="00C14049"/>
    <w:rsid w:val="00C1624B"/>
    <w:rsid w:val="00C16826"/>
    <w:rsid w:val="00C16CC5"/>
    <w:rsid w:val="00C1711C"/>
    <w:rsid w:val="00C204B3"/>
    <w:rsid w:val="00C2065D"/>
    <w:rsid w:val="00C20B98"/>
    <w:rsid w:val="00C211C7"/>
    <w:rsid w:val="00C2187D"/>
    <w:rsid w:val="00C21AE3"/>
    <w:rsid w:val="00C21E87"/>
    <w:rsid w:val="00C22055"/>
    <w:rsid w:val="00C220E1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164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C02"/>
    <w:rsid w:val="00C53F46"/>
    <w:rsid w:val="00C56339"/>
    <w:rsid w:val="00C56493"/>
    <w:rsid w:val="00C56B40"/>
    <w:rsid w:val="00C57134"/>
    <w:rsid w:val="00C57189"/>
    <w:rsid w:val="00C57734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4CE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67E23"/>
    <w:rsid w:val="00C705FB"/>
    <w:rsid w:val="00C70752"/>
    <w:rsid w:val="00C707E4"/>
    <w:rsid w:val="00C70DDA"/>
    <w:rsid w:val="00C713D4"/>
    <w:rsid w:val="00C7140C"/>
    <w:rsid w:val="00C727FB"/>
    <w:rsid w:val="00C72F0B"/>
    <w:rsid w:val="00C73967"/>
    <w:rsid w:val="00C73B92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6011"/>
    <w:rsid w:val="00C9693D"/>
    <w:rsid w:val="00C9698B"/>
    <w:rsid w:val="00C96E39"/>
    <w:rsid w:val="00C974C9"/>
    <w:rsid w:val="00CA08CF"/>
    <w:rsid w:val="00CA0C42"/>
    <w:rsid w:val="00CA0F08"/>
    <w:rsid w:val="00CA1A93"/>
    <w:rsid w:val="00CA22FE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41E2"/>
    <w:rsid w:val="00CC4B48"/>
    <w:rsid w:val="00CC5880"/>
    <w:rsid w:val="00CC590A"/>
    <w:rsid w:val="00CC594E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3FC"/>
    <w:rsid w:val="00CE162B"/>
    <w:rsid w:val="00CE1A18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9D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20B1"/>
    <w:rsid w:val="00CF2930"/>
    <w:rsid w:val="00CF2E9E"/>
    <w:rsid w:val="00CF3210"/>
    <w:rsid w:val="00CF3C51"/>
    <w:rsid w:val="00CF3E8F"/>
    <w:rsid w:val="00CF4592"/>
    <w:rsid w:val="00CF49FD"/>
    <w:rsid w:val="00CF5C73"/>
    <w:rsid w:val="00CF6006"/>
    <w:rsid w:val="00CF60AC"/>
    <w:rsid w:val="00CF7764"/>
    <w:rsid w:val="00CF7822"/>
    <w:rsid w:val="00CF7B26"/>
    <w:rsid w:val="00CF7C4F"/>
    <w:rsid w:val="00D00ADC"/>
    <w:rsid w:val="00D00EC6"/>
    <w:rsid w:val="00D0212D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4723"/>
    <w:rsid w:val="00D14C0D"/>
    <w:rsid w:val="00D15093"/>
    <w:rsid w:val="00D17202"/>
    <w:rsid w:val="00D17343"/>
    <w:rsid w:val="00D176C7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1267"/>
    <w:rsid w:val="00D31948"/>
    <w:rsid w:val="00D32105"/>
    <w:rsid w:val="00D32872"/>
    <w:rsid w:val="00D330B8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313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1EB"/>
    <w:rsid w:val="00D44AD4"/>
    <w:rsid w:val="00D44E9E"/>
    <w:rsid w:val="00D46442"/>
    <w:rsid w:val="00D46F64"/>
    <w:rsid w:val="00D478A0"/>
    <w:rsid w:val="00D47F51"/>
    <w:rsid w:val="00D501D3"/>
    <w:rsid w:val="00D5041C"/>
    <w:rsid w:val="00D50E50"/>
    <w:rsid w:val="00D51208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298F"/>
    <w:rsid w:val="00D63277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1E9E"/>
    <w:rsid w:val="00D727E8"/>
    <w:rsid w:val="00D72973"/>
    <w:rsid w:val="00D74044"/>
    <w:rsid w:val="00D749D5"/>
    <w:rsid w:val="00D74DE7"/>
    <w:rsid w:val="00D751D7"/>
    <w:rsid w:val="00D760FE"/>
    <w:rsid w:val="00D7627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B28"/>
    <w:rsid w:val="00D851B0"/>
    <w:rsid w:val="00D86B45"/>
    <w:rsid w:val="00D86F6B"/>
    <w:rsid w:val="00D870A7"/>
    <w:rsid w:val="00D90104"/>
    <w:rsid w:val="00D91097"/>
    <w:rsid w:val="00D91B13"/>
    <w:rsid w:val="00D91C42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EF0"/>
    <w:rsid w:val="00DC4F6F"/>
    <w:rsid w:val="00DC539F"/>
    <w:rsid w:val="00DC675C"/>
    <w:rsid w:val="00DC736D"/>
    <w:rsid w:val="00DC7930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105B"/>
    <w:rsid w:val="00E01699"/>
    <w:rsid w:val="00E02F22"/>
    <w:rsid w:val="00E0338F"/>
    <w:rsid w:val="00E03B41"/>
    <w:rsid w:val="00E04BEC"/>
    <w:rsid w:val="00E04EE6"/>
    <w:rsid w:val="00E05B95"/>
    <w:rsid w:val="00E066BC"/>
    <w:rsid w:val="00E07054"/>
    <w:rsid w:val="00E072D7"/>
    <w:rsid w:val="00E07773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0C23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6299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2C9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17B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38B"/>
    <w:rsid w:val="00E61522"/>
    <w:rsid w:val="00E61F17"/>
    <w:rsid w:val="00E63634"/>
    <w:rsid w:val="00E63784"/>
    <w:rsid w:val="00E63AF6"/>
    <w:rsid w:val="00E647D9"/>
    <w:rsid w:val="00E650EC"/>
    <w:rsid w:val="00E6554C"/>
    <w:rsid w:val="00E6580D"/>
    <w:rsid w:val="00E667F7"/>
    <w:rsid w:val="00E668AC"/>
    <w:rsid w:val="00E67B3F"/>
    <w:rsid w:val="00E67DBE"/>
    <w:rsid w:val="00E70166"/>
    <w:rsid w:val="00E70D1E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77A12"/>
    <w:rsid w:val="00E8046E"/>
    <w:rsid w:val="00E80580"/>
    <w:rsid w:val="00E80635"/>
    <w:rsid w:val="00E80642"/>
    <w:rsid w:val="00E815AE"/>
    <w:rsid w:val="00E826EF"/>
    <w:rsid w:val="00E82DE7"/>
    <w:rsid w:val="00E8305A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8C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4C5"/>
    <w:rsid w:val="00EA3779"/>
    <w:rsid w:val="00EA4599"/>
    <w:rsid w:val="00EA4C9F"/>
    <w:rsid w:val="00EA52DB"/>
    <w:rsid w:val="00EA54AF"/>
    <w:rsid w:val="00EA5BA6"/>
    <w:rsid w:val="00EA5C36"/>
    <w:rsid w:val="00EA5CF2"/>
    <w:rsid w:val="00EA63B2"/>
    <w:rsid w:val="00EA735A"/>
    <w:rsid w:val="00EA7B24"/>
    <w:rsid w:val="00EB2513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6EEC"/>
    <w:rsid w:val="00EB78FE"/>
    <w:rsid w:val="00EB7C4C"/>
    <w:rsid w:val="00EB7E2B"/>
    <w:rsid w:val="00EC003B"/>
    <w:rsid w:val="00EC0B01"/>
    <w:rsid w:val="00EC0DDD"/>
    <w:rsid w:val="00EC1030"/>
    <w:rsid w:val="00EC1EEF"/>
    <w:rsid w:val="00EC2A7E"/>
    <w:rsid w:val="00EC2F81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CC8"/>
    <w:rsid w:val="00ED2B66"/>
    <w:rsid w:val="00ED2CBA"/>
    <w:rsid w:val="00ED3688"/>
    <w:rsid w:val="00ED36D8"/>
    <w:rsid w:val="00ED373E"/>
    <w:rsid w:val="00ED3B54"/>
    <w:rsid w:val="00ED4229"/>
    <w:rsid w:val="00ED447D"/>
    <w:rsid w:val="00ED4613"/>
    <w:rsid w:val="00ED4BD4"/>
    <w:rsid w:val="00ED6F4F"/>
    <w:rsid w:val="00ED79B4"/>
    <w:rsid w:val="00EE0627"/>
    <w:rsid w:val="00EE0C4E"/>
    <w:rsid w:val="00EE1074"/>
    <w:rsid w:val="00EE127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1C2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11AA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715E"/>
    <w:rsid w:val="00F07983"/>
    <w:rsid w:val="00F079C8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02A"/>
    <w:rsid w:val="00F13617"/>
    <w:rsid w:val="00F1388B"/>
    <w:rsid w:val="00F13AC4"/>
    <w:rsid w:val="00F15FB4"/>
    <w:rsid w:val="00F166A1"/>
    <w:rsid w:val="00F17228"/>
    <w:rsid w:val="00F17B8A"/>
    <w:rsid w:val="00F206AD"/>
    <w:rsid w:val="00F210D8"/>
    <w:rsid w:val="00F212CF"/>
    <w:rsid w:val="00F21394"/>
    <w:rsid w:val="00F21C58"/>
    <w:rsid w:val="00F22966"/>
    <w:rsid w:val="00F237E6"/>
    <w:rsid w:val="00F23BC7"/>
    <w:rsid w:val="00F244FF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323B"/>
    <w:rsid w:val="00F33781"/>
    <w:rsid w:val="00F33DF1"/>
    <w:rsid w:val="00F340B5"/>
    <w:rsid w:val="00F3453B"/>
    <w:rsid w:val="00F345AF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4A6"/>
    <w:rsid w:val="00F80D1A"/>
    <w:rsid w:val="00F81A18"/>
    <w:rsid w:val="00F81C36"/>
    <w:rsid w:val="00F82329"/>
    <w:rsid w:val="00F84043"/>
    <w:rsid w:val="00F84045"/>
    <w:rsid w:val="00F8430F"/>
    <w:rsid w:val="00F84C1B"/>
    <w:rsid w:val="00F84EEE"/>
    <w:rsid w:val="00F851D6"/>
    <w:rsid w:val="00F85855"/>
    <w:rsid w:val="00F85D87"/>
    <w:rsid w:val="00F86506"/>
    <w:rsid w:val="00F86611"/>
    <w:rsid w:val="00F90455"/>
    <w:rsid w:val="00F9046E"/>
    <w:rsid w:val="00F906C1"/>
    <w:rsid w:val="00F90824"/>
    <w:rsid w:val="00F90DF1"/>
    <w:rsid w:val="00F911EB"/>
    <w:rsid w:val="00F91330"/>
    <w:rsid w:val="00F9298C"/>
    <w:rsid w:val="00F92F29"/>
    <w:rsid w:val="00F92F70"/>
    <w:rsid w:val="00F931EA"/>
    <w:rsid w:val="00F9349C"/>
    <w:rsid w:val="00F94EBA"/>
    <w:rsid w:val="00F95150"/>
    <w:rsid w:val="00F95C3B"/>
    <w:rsid w:val="00F95CF3"/>
    <w:rsid w:val="00F95EEC"/>
    <w:rsid w:val="00F96F3F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8BA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36E"/>
    <w:rsid w:val="00FE23DA"/>
    <w:rsid w:val="00FE25E4"/>
    <w:rsid w:val="00FE2F09"/>
    <w:rsid w:val="00FE36CD"/>
    <w:rsid w:val="00FE4B3F"/>
    <w:rsid w:val="00FE4FF3"/>
    <w:rsid w:val="00FE51B4"/>
    <w:rsid w:val="00FE55F3"/>
    <w:rsid w:val="00FE581B"/>
    <w:rsid w:val="00FE5EBA"/>
    <w:rsid w:val="00FE5FC5"/>
    <w:rsid w:val="00FE6633"/>
    <w:rsid w:val="00FE6CF2"/>
    <w:rsid w:val="00FE7BCA"/>
    <w:rsid w:val="00FF004D"/>
    <w:rsid w:val="00FF140D"/>
    <w:rsid w:val="00FF1894"/>
    <w:rsid w:val="00FF18BE"/>
    <w:rsid w:val="00FF20A1"/>
    <w:rsid w:val="00FF2565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D69D7"/>
  <w15:chartTrackingRefBased/>
  <w15:docId w15:val="{BB8E4158-5E53-4328-809E-580E14F5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130FD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uiPriority w:val="34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4D750F-966F-4B8F-8AE4-511461E8735C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2.xml><?xml version="1.0" encoding="utf-8"?>
<ds:datastoreItem xmlns:ds="http://schemas.openxmlformats.org/officeDocument/2006/customXml" ds:itemID="{F9CE3163-8A34-4187-9EB6-2FC90D8BF8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0F9721-6CE1-4F43-9AA1-BE4FF95DE6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52DCB-5FFA-451A-9C18-FC62675E0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4342</Words>
  <Characters>2475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28</cp:revision>
  <cp:lastPrinted>2017-10-17T06:45:00Z</cp:lastPrinted>
  <dcterms:created xsi:type="dcterms:W3CDTF">2024-11-07T16:17:00Z</dcterms:created>
  <dcterms:modified xsi:type="dcterms:W3CDTF">2024-11-11T06:43:00Z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  <property fmtid="{D5CDD505-2E9C-101B-9397-08002B2CF9AE}" pid="4" name="Order">
    <vt:r8>7491200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