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B11B" w14:textId="77777777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0D3E79">
        <w:rPr>
          <w:szCs w:val="24"/>
        </w:rPr>
        <w:t>2</w:t>
      </w:r>
    </w:p>
    <w:p w14:paraId="0DC51CFF" w14:textId="77777777" w:rsidR="00C67268" w:rsidRPr="00B74CE2" w:rsidRDefault="00C67268" w:rsidP="002476C1">
      <w:pPr>
        <w:spacing w:before="120"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5DF6215A" w14:textId="6553707B" w:rsidR="008460D5" w:rsidRDefault="00C05B51" w:rsidP="00C67268">
      <w:pPr>
        <w:jc w:val="center"/>
        <w:rPr>
          <w:b/>
          <w:bCs/>
          <w:iCs/>
        </w:rPr>
      </w:pPr>
      <w:r w:rsidRPr="00C05B51">
        <w:rPr>
          <w:b/>
          <w:bCs/>
          <w:iCs/>
        </w:rPr>
        <w:t>„</w:t>
      </w:r>
      <w:r w:rsidR="000A6544">
        <w:rPr>
          <w:b/>
          <w:bCs/>
          <w:iCs/>
        </w:rPr>
        <w:t xml:space="preserve">INŽINERINIO </w:t>
      </w:r>
      <w:r w:rsidR="0072600E" w:rsidRPr="0072600E">
        <w:rPr>
          <w:b/>
          <w:bCs/>
          <w:iCs/>
          <w:szCs w:val="24"/>
        </w:rPr>
        <w:t xml:space="preserve">PROJEKTAVIMO PASLAUGŲ </w:t>
      </w:r>
      <w:r w:rsidR="00257769" w:rsidRPr="00257769">
        <w:rPr>
          <w:b/>
          <w:bCs/>
          <w:iCs/>
          <w:szCs w:val="24"/>
        </w:rPr>
        <w:t xml:space="preserve">VIEŠASIS </w:t>
      </w:r>
      <w:r w:rsidR="0072600E" w:rsidRPr="0072600E">
        <w:rPr>
          <w:b/>
          <w:bCs/>
          <w:iCs/>
          <w:szCs w:val="24"/>
        </w:rPr>
        <w:t>PIRKIMAS</w:t>
      </w:r>
      <w:r w:rsidRPr="00C05B51">
        <w:rPr>
          <w:b/>
          <w:bCs/>
          <w:iCs/>
        </w:rPr>
        <w:t>“</w:t>
      </w:r>
    </w:p>
    <w:p w14:paraId="466A54CF" w14:textId="77777777" w:rsidR="00C05B51" w:rsidRPr="00C3632B" w:rsidRDefault="00C05B51" w:rsidP="00C67268">
      <w:pPr>
        <w:jc w:val="center"/>
        <w:rPr>
          <w:b/>
        </w:rPr>
      </w:pPr>
    </w:p>
    <w:p w14:paraId="78445E3D" w14:textId="7D87CFB4" w:rsidR="008460D5" w:rsidRPr="00C3632B" w:rsidRDefault="008460D5" w:rsidP="00EC3C51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ED25B0">
        <w:rPr>
          <w:szCs w:val="24"/>
        </w:rPr>
        <w:t>„</w:t>
      </w:r>
      <w:r w:rsidRPr="00C3632B">
        <w:rPr>
          <w:szCs w:val="24"/>
        </w:rPr>
        <w:t>VILNIAUS APŠVIETIM</w:t>
      </w:r>
      <w:r w:rsidR="0072600E">
        <w:rPr>
          <w:szCs w:val="24"/>
        </w:rPr>
        <w:t>AS</w:t>
      </w:r>
      <w:r w:rsidR="00ED25B0">
        <w:rPr>
          <w:szCs w:val="24"/>
        </w:rPr>
        <w:t>“</w:t>
      </w:r>
    </w:p>
    <w:p w14:paraId="71E05094" w14:textId="0326E66D" w:rsidR="005B0BB7" w:rsidRDefault="0072600E" w:rsidP="00C67268">
      <w:pPr>
        <w:jc w:val="center"/>
        <w:rPr>
          <w:szCs w:val="24"/>
        </w:rPr>
      </w:pPr>
      <w:r>
        <w:rPr>
          <w:szCs w:val="24"/>
        </w:rPr>
        <w:t>____________________</w:t>
      </w:r>
    </w:p>
    <w:p w14:paraId="6312ADA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5E9C0BE6" w14:textId="6A416546" w:rsidR="00C67268" w:rsidRPr="00ED25B0" w:rsidRDefault="00C67268" w:rsidP="00C67268">
      <w:pPr>
        <w:jc w:val="center"/>
        <w:rPr>
          <w:szCs w:val="24"/>
        </w:rPr>
      </w:pPr>
      <w:r w:rsidRPr="00ED25B0">
        <w:rPr>
          <w:szCs w:val="24"/>
        </w:rPr>
        <w:t>__________</w:t>
      </w:r>
      <w:r w:rsidR="0072600E" w:rsidRPr="00ED25B0">
        <w:rPr>
          <w:szCs w:val="24"/>
        </w:rPr>
        <w:t>__</w:t>
      </w:r>
      <w:r w:rsidRPr="00ED25B0">
        <w:rPr>
          <w:szCs w:val="24"/>
        </w:rPr>
        <w:t>_________</w:t>
      </w:r>
    </w:p>
    <w:p w14:paraId="3288C947" w14:textId="3176D5A3" w:rsidR="00C67268" w:rsidRPr="00B74CE2" w:rsidRDefault="00C67268" w:rsidP="000C6FBF">
      <w:pPr>
        <w:spacing w:after="120"/>
        <w:jc w:val="center"/>
        <w:rPr>
          <w:szCs w:val="24"/>
        </w:rPr>
      </w:pPr>
      <w:r w:rsidRPr="00B74CE2">
        <w:rPr>
          <w:szCs w:val="24"/>
        </w:rPr>
        <w:t>(Vieta)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2"/>
      </w:tblGrid>
      <w:tr w:rsidR="00736B5B" w:rsidRPr="00B74CE2" w14:paraId="5F7F9C22" w14:textId="77777777" w:rsidTr="00736B5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8554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DCDDF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6687459C" w14:textId="77777777" w:rsidTr="00736B5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A01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6C3E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4955ED07" w14:textId="77777777" w:rsidTr="00736B5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6FA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33E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5B80A30" w14:textId="77777777" w:rsidTr="00736B5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0EE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298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4BFBDB6" w14:textId="77777777" w:rsidTr="00736B5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ADF3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2D4C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4EB89823" w14:textId="77777777" w:rsidTr="00736B5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C7C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532BE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77FD5DB8" w14:textId="77777777" w:rsidTr="00736B5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4CE3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4F99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D9FE1EC" w14:textId="77777777" w:rsidTr="00736B5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6470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FBA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39AAE870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207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4962"/>
      </w:tblGrid>
      <w:tr w:rsidR="003D6EC7" w:rsidRPr="008009CF" w14:paraId="687519B2" w14:textId="77777777" w:rsidTr="004D1629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3D206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1901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08C611DC" w14:textId="77777777" w:rsidTr="004D1629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7B5CD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66823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3EF01DAF" w14:textId="77777777" w:rsidTr="004D1629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E43D" w14:textId="77777777" w:rsidR="003D6EC7" w:rsidRPr="008009CF" w:rsidRDefault="003D6EC7" w:rsidP="0073014C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 xml:space="preserve">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BBE4C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CAFA5A2" w14:textId="77777777" w:rsidR="00C67268" w:rsidRPr="00B74CE2" w:rsidRDefault="00C67268" w:rsidP="000C6FBF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971F046" w14:textId="77777777" w:rsidR="00C67268" w:rsidRPr="00B74CE2" w:rsidRDefault="00C67268" w:rsidP="00EE6A11">
      <w:pPr>
        <w:tabs>
          <w:tab w:val="left" w:pos="720"/>
        </w:tabs>
        <w:ind w:firstLine="522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431B7EA7" w14:textId="77777777" w:rsidR="00C67268" w:rsidRPr="00B74CE2" w:rsidRDefault="00C67268" w:rsidP="00EE6A11">
      <w:pPr>
        <w:tabs>
          <w:tab w:val="left" w:pos="720"/>
        </w:tabs>
        <w:spacing w:after="120"/>
        <w:ind w:firstLine="522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117AE8">
        <w:rPr>
          <w:rFonts w:eastAsia="Arial Unicode MS" w:cs="Tahoma"/>
          <w:szCs w:val="24"/>
        </w:rPr>
        <w:t>.</w:t>
      </w:r>
    </w:p>
    <w:p w14:paraId="10D6A29D" w14:textId="77777777" w:rsidR="00C67268" w:rsidRPr="00B74CE2" w:rsidRDefault="00C67268" w:rsidP="0072600E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65FBC0A1" w14:textId="65824C23" w:rsidR="00C67268" w:rsidRDefault="00C67268" w:rsidP="000C6FBF">
      <w:pPr>
        <w:spacing w:after="120"/>
        <w:rPr>
          <w:rFonts w:eastAsia="Arial Unicode MS" w:cs="Tahoma"/>
        </w:rPr>
      </w:pPr>
      <w:r>
        <w:rPr>
          <w:rFonts w:eastAsia="Arial Unicode MS" w:cs="Tahoma"/>
        </w:rPr>
        <w:t xml:space="preserve">Mūsų </w:t>
      </w:r>
      <w:r w:rsidRPr="007855C7">
        <w:rPr>
          <w:rFonts w:eastAsia="Arial Unicode MS" w:cs="Tahoma"/>
        </w:rPr>
        <w:t xml:space="preserve">siūlomos </w:t>
      </w:r>
      <w:r w:rsidR="00AB73AF">
        <w:rPr>
          <w:rFonts w:eastAsia="Arial Unicode MS" w:cs="Tahoma"/>
        </w:rPr>
        <w:t>Paslaugos</w:t>
      </w:r>
      <w:r w:rsidR="00C93C35">
        <w:rPr>
          <w:rFonts w:eastAsia="Arial Unicode MS" w:cs="Tahoma"/>
        </w:rPr>
        <w:t xml:space="preserve"> </w:t>
      </w:r>
      <w:r w:rsidRPr="00B74CE2">
        <w:rPr>
          <w:rFonts w:eastAsia="Arial Unicode MS" w:cs="Tahoma"/>
        </w:rPr>
        <w:t>visiškai atitinka pirkimo dokumentuose nurodytus reikalavimus:</w:t>
      </w:r>
    </w:p>
    <w:tbl>
      <w:tblPr>
        <w:tblW w:w="10065" w:type="dxa"/>
        <w:tblInd w:w="-5" w:type="dxa"/>
        <w:tblLook w:val="0000" w:firstRow="0" w:lastRow="0" w:firstColumn="0" w:lastColumn="0" w:noHBand="0" w:noVBand="0"/>
      </w:tblPr>
      <w:tblGrid>
        <w:gridCol w:w="556"/>
        <w:gridCol w:w="3130"/>
        <w:gridCol w:w="2126"/>
        <w:gridCol w:w="1985"/>
        <w:gridCol w:w="2268"/>
      </w:tblGrid>
      <w:tr w:rsidR="00A62FC3" w:rsidRPr="00A2380A" w14:paraId="5013E6A4" w14:textId="77777777" w:rsidTr="005022E4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AEE2" w14:textId="411CB748" w:rsidR="00A62FC3" w:rsidRPr="00BE485F" w:rsidRDefault="00A62FC3" w:rsidP="00C17755">
            <w:r w:rsidRPr="00BE485F">
              <w:t>Eil. Nr.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1CC3A" w14:textId="7530069C" w:rsidR="00A62FC3" w:rsidRPr="00BE485F" w:rsidRDefault="00A62FC3" w:rsidP="00C17755">
            <w:pPr>
              <w:spacing w:before="60" w:after="60"/>
            </w:pPr>
            <w:r w:rsidRPr="00BE485F">
              <w:rPr>
                <w:bCs/>
              </w:rPr>
              <w:t>Paslaugų  pavadinimas/ reikalavimai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826C" w14:textId="60325D88" w:rsidR="00A62FC3" w:rsidRPr="00BE485F" w:rsidRDefault="0072545A" w:rsidP="00C17755">
            <w:pPr>
              <w:jc w:val="center"/>
            </w:pPr>
            <w:r w:rsidRPr="0072545A">
              <w:rPr>
                <w:color w:val="000000"/>
                <w:szCs w:val="24"/>
              </w:rPr>
              <w:t xml:space="preserve">Preliminarus  </w:t>
            </w:r>
            <w:r>
              <w:rPr>
                <w:color w:val="000000"/>
                <w:szCs w:val="24"/>
              </w:rPr>
              <w:t xml:space="preserve">projektų </w:t>
            </w:r>
            <w:r w:rsidRPr="0072545A">
              <w:rPr>
                <w:color w:val="000000"/>
                <w:szCs w:val="24"/>
              </w:rPr>
              <w:t>kiekis per Sutarties galiojimo laikotarpį*</w:t>
            </w:r>
            <w:r>
              <w:rPr>
                <w:color w:val="000000"/>
                <w:szCs w:val="24"/>
              </w:rPr>
              <w:t>, vnt.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93986" w14:textId="2FB1A44E" w:rsidR="00A62FC3" w:rsidRPr="00BE485F" w:rsidRDefault="00A62FC3" w:rsidP="00C17755">
            <w:pPr>
              <w:jc w:val="center"/>
              <w:rPr>
                <w:bCs/>
              </w:rPr>
            </w:pPr>
            <w:r w:rsidRPr="00BE485F">
              <w:rPr>
                <w:bCs/>
              </w:rPr>
              <w:t xml:space="preserve">Siūlomas įkainis už </w:t>
            </w:r>
            <w:r w:rsidR="00CE72E1" w:rsidRPr="00CE72E1">
              <w:rPr>
                <w:b/>
              </w:rPr>
              <w:t>p</w:t>
            </w:r>
            <w:r w:rsidRPr="00CE72E1">
              <w:rPr>
                <w:b/>
              </w:rPr>
              <w:t>r</w:t>
            </w:r>
            <w:r w:rsidRPr="00270C88">
              <w:rPr>
                <w:b/>
              </w:rPr>
              <w:t>ojektą</w:t>
            </w:r>
            <w:r w:rsidRPr="00BE485F">
              <w:rPr>
                <w:bCs/>
              </w:rPr>
              <w:t xml:space="preserve"> Eur be PVM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6D758" w14:textId="77777777" w:rsidR="00A62FC3" w:rsidRDefault="00A62FC3" w:rsidP="00C17755">
            <w:pPr>
              <w:spacing w:before="60" w:after="60"/>
              <w:jc w:val="center"/>
              <w:rPr>
                <w:bCs/>
              </w:rPr>
            </w:pPr>
            <w:r w:rsidRPr="00BE485F">
              <w:rPr>
                <w:bCs/>
              </w:rPr>
              <w:t>Suma Eur be PVM</w:t>
            </w:r>
          </w:p>
          <w:p w14:paraId="47968B6C" w14:textId="77777777" w:rsidR="0008199B" w:rsidRPr="00BE485F" w:rsidRDefault="0008199B" w:rsidP="00C17755">
            <w:pPr>
              <w:spacing w:before="60" w:after="60"/>
              <w:jc w:val="center"/>
              <w:rPr>
                <w:bCs/>
              </w:rPr>
            </w:pPr>
          </w:p>
          <w:p w14:paraId="5490BF9E" w14:textId="7F53F119" w:rsidR="00A62FC3" w:rsidRPr="0008199B" w:rsidRDefault="00A62FC3" w:rsidP="00C17755">
            <w:pPr>
              <w:jc w:val="center"/>
              <w:rPr>
                <w:bCs/>
                <w:szCs w:val="24"/>
              </w:rPr>
            </w:pPr>
            <w:r w:rsidRPr="0008199B">
              <w:rPr>
                <w:bCs/>
                <w:i/>
                <w:iCs/>
                <w:szCs w:val="24"/>
              </w:rPr>
              <w:t>(</w:t>
            </w:r>
            <w:r w:rsidR="0008199B" w:rsidRPr="0008199B">
              <w:rPr>
                <w:bCs/>
                <w:i/>
                <w:iCs/>
                <w:szCs w:val="24"/>
              </w:rPr>
              <w:t>5</w:t>
            </w:r>
            <w:r w:rsidRPr="0008199B">
              <w:rPr>
                <w:bCs/>
                <w:i/>
                <w:iCs/>
                <w:szCs w:val="24"/>
              </w:rPr>
              <w:t>.</w:t>
            </w:r>
            <w:r w:rsidRPr="0008199B">
              <w:rPr>
                <w:bCs/>
                <w:i/>
                <w:iCs/>
                <w:szCs w:val="24"/>
                <w:lang w:val="en-US"/>
              </w:rPr>
              <w:t xml:space="preserve">= 3. x </w:t>
            </w:r>
            <w:r w:rsidR="0008199B" w:rsidRPr="0008199B">
              <w:rPr>
                <w:bCs/>
                <w:i/>
                <w:iCs/>
                <w:szCs w:val="24"/>
                <w:lang w:val="en-US"/>
              </w:rPr>
              <w:t>4</w:t>
            </w:r>
            <w:r w:rsidRPr="0008199B">
              <w:rPr>
                <w:bCs/>
                <w:i/>
                <w:iCs/>
                <w:szCs w:val="24"/>
                <w:lang w:val="en-US"/>
              </w:rPr>
              <w:t>.)</w:t>
            </w:r>
          </w:p>
        </w:tc>
      </w:tr>
      <w:tr w:rsidR="00A62FC3" w:rsidRPr="00A2380A" w14:paraId="3D68D5DE" w14:textId="77777777" w:rsidTr="005022E4">
        <w:trPr>
          <w:trHeight w:val="18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1A698" w14:textId="77777777" w:rsidR="00A62FC3" w:rsidRPr="00270C88" w:rsidRDefault="00A62FC3" w:rsidP="00C17755">
            <w:pPr>
              <w:jc w:val="center"/>
              <w:rPr>
                <w:i/>
                <w:iCs/>
                <w:sz w:val="20"/>
              </w:rPr>
            </w:pPr>
            <w:r w:rsidRPr="00270C88">
              <w:rPr>
                <w:i/>
                <w:iCs/>
                <w:sz w:val="20"/>
              </w:rPr>
              <w:t>1.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0E578" w14:textId="77777777" w:rsidR="00A62FC3" w:rsidRPr="00270C88" w:rsidRDefault="00A62FC3" w:rsidP="00C17755">
            <w:pPr>
              <w:spacing w:before="60" w:after="60"/>
              <w:jc w:val="center"/>
              <w:rPr>
                <w:bCs/>
                <w:i/>
                <w:iCs/>
                <w:sz w:val="20"/>
              </w:rPr>
            </w:pPr>
            <w:r w:rsidRPr="00270C88">
              <w:rPr>
                <w:bCs/>
                <w:i/>
                <w:iCs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F4AD" w14:textId="77777777" w:rsidR="00A62FC3" w:rsidRPr="00270C88" w:rsidRDefault="00A62FC3" w:rsidP="00C17755">
            <w:pPr>
              <w:jc w:val="center"/>
              <w:rPr>
                <w:b/>
                <w:i/>
                <w:iCs/>
                <w:sz w:val="20"/>
              </w:rPr>
            </w:pPr>
            <w:r w:rsidRPr="00270C88">
              <w:rPr>
                <w:b/>
                <w:i/>
                <w:iCs/>
                <w:sz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A84F1" w14:textId="093A5639" w:rsidR="00A62FC3" w:rsidRPr="0008199B" w:rsidRDefault="0008199B" w:rsidP="00C17755">
            <w:pPr>
              <w:jc w:val="center"/>
              <w:rPr>
                <w:bCs/>
                <w:i/>
                <w:iCs/>
                <w:sz w:val="20"/>
              </w:rPr>
            </w:pPr>
            <w:r w:rsidRPr="0008199B">
              <w:rPr>
                <w:bCs/>
                <w:i/>
                <w:iCs/>
                <w:sz w:val="20"/>
              </w:rPr>
              <w:t>4</w:t>
            </w:r>
            <w:r w:rsidR="00A62FC3" w:rsidRPr="0008199B">
              <w:rPr>
                <w:bCs/>
                <w:i/>
                <w:iCs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AD3B6" w14:textId="10D28533" w:rsidR="00A62FC3" w:rsidRPr="00270C88" w:rsidRDefault="0008199B" w:rsidP="00C17755">
            <w:pPr>
              <w:spacing w:before="60" w:after="6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5</w:t>
            </w:r>
            <w:r w:rsidR="00A62FC3" w:rsidRPr="00270C88">
              <w:rPr>
                <w:bCs/>
                <w:i/>
                <w:iCs/>
                <w:sz w:val="20"/>
              </w:rPr>
              <w:t>.</w:t>
            </w:r>
          </w:p>
        </w:tc>
      </w:tr>
      <w:tr w:rsidR="00A62FC3" w:rsidRPr="00A2380A" w14:paraId="6DAF7965" w14:textId="5CCB8D42" w:rsidTr="005022E4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4EAC" w14:textId="27D00B7A" w:rsidR="00A62FC3" w:rsidRPr="00BE485F" w:rsidRDefault="00A62FC3" w:rsidP="005022E4">
            <w:pPr>
              <w:spacing w:before="60" w:after="60"/>
            </w:pPr>
            <w:r w:rsidRPr="00BE485F">
              <w:t>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0A07" w14:textId="3A043639" w:rsidR="00A62FC3" w:rsidRPr="00BE485F" w:rsidRDefault="00A62FC3" w:rsidP="005022E4">
            <w:pPr>
              <w:spacing w:before="60" w:after="60"/>
            </w:pPr>
            <w:r>
              <w:t>A</w:t>
            </w:r>
            <w:r w:rsidRPr="0003620E">
              <w:t>pšvietimo projektavimas</w:t>
            </w:r>
            <w:r>
              <w:t xml:space="preserve"> </w:t>
            </w:r>
            <w:r w:rsidRPr="0003620E">
              <w:t xml:space="preserve"> </w:t>
            </w:r>
            <w:r w:rsidRPr="00586D3A">
              <w:t>≤</w:t>
            </w:r>
            <w:r>
              <w:t xml:space="preserve"> 10</w:t>
            </w:r>
            <w:r w:rsidRPr="0003620E">
              <w:t xml:space="preserve"> vnt. šviesos taškų su topografine nuotrauka.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19DD1" w14:textId="59AE98B4" w:rsidR="00A62FC3" w:rsidRPr="00574B16" w:rsidRDefault="00574B16" w:rsidP="005022E4">
            <w:pPr>
              <w:spacing w:before="60" w:after="60"/>
              <w:jc w:val="center"/>
              <w:rPr>
                <w:b/>
                <w:bCs/>
              </w:rPr>
            </w:pPr>
            <w:r w:rsidRPr="00574B16">
              <w:rPr>
                <w:b/>
                <w:bCs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286C" w14:textId="77777777" w:rsidR="00A62FC3" w:rsidRPr="00BE485F" w:rsidRDefault="00A62FC3" w:rsidP="005022E4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FB04" w14:textId="77777777" w:rsidR="00A62FC3" w:rsidRPr="00BE485F" w:rsidRDefault="00A62FC3" w:rsidP="005022E4">
            <w:pPr>
              <w:spacing w:before="60" w:after="60"/>
              <w:jc w:val="center"/>
              <w:rPr>
                <w:bCs/>
              </w:rPr>
            </w:pPr>
          </w:p>
        </w:tc>
      </w:tr>
      <w:tr w:rsidR="00A62FC3" w:rsidRPr="00A2380A" w14:paraId="2DA7714F" w14:textId="61C7E109" w:rsidTr="005022E4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0070" w14:textId="2167D047" w:rsidR="00A62FC3" w:rsidRPr="00BE485F" w:rsidRDefault="00A62FC3" w:rsidP="005022E4">
            <w:pPr>
              <w:spacing w:before="60" w:after="60"/>
            </w:pPr>
            <w:r w:rsidRPr="00BE485F">
              <w:t>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AC67F" w14:textId="13ABF25C" w:rsidR="00A62FC3" w:rsidRPr="00BE485F" w:rsidRDefault="00A62FC3" w:rsidP="005022E4">
            <w:pPr>
              <w:spacing w:before="60" w:after="60"/>
            </w:pPr>
            <w:r>
              <w:t>A</w:t>
            </w:r>
            <w:r w:rsidRPr="0003620E">
              <w:t xml:space="preserve">pšvietimo projektavimas, kai šviesos taškų </w:t>
            </w:r>
            <w:r w:rsidRPr="00586D3A">
              <w:t>≤</w:t>
            </w:r>
            <w:r>
              <w:t xml:space="preserve"> 30</w:t>
            </w:r>
            <w:r w:rsidRPr="0003620E">
              <w:t xml:space="preserve"> vnt. su topografine nuotrauka.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A8B8" w14:textId="1BC48E60" w:rsidR="00A62FC3" w:rsidRPr="00574B16" w:rsidRDefault="00A62FC3" w:rsidP="005022E4">
            <w:pPr>
              <w:spacing w:before="60" w:after="60"/>
              <w:jc w:val="center"/>
              <w:rPr>
                <w:b/>
                <w:bCs/>
              </w:rPr>
            </w:pPr>
            <w:r w:rsidRPr="00574B16">
              <w:rPr>
                <w:b/>
                <w:bCs/>
                <w:szCs w:val="24"/>
              </w:rPr>
              <w:t>1</w:t>
            </w:r>
            <w:r w:rsidR="00574B16" w:rsidRPr="00574B16">
              <w:rPr>
                <w:b/>
                <w:bCs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AB74" w14:textId="77777777" w:rsidR="00A62FC3" w:rsidRPr="00BE485F" w:rsidRDefault="00A62FC3" w:rsidP="005022E4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02FD" w14:textId="77777777" w:rsidR="00A62FC3" w:rsidRPr="00BE485F" w:rsidRDefault="00A62FC3" w:rsidP="005022E4">
            <w:pPr>
              <w:spacing w:before="60" w:after="60"/>
              <w:jc w:val="center"/>
              <w:rPr>
                <w:bCs/>
              </w:rPr>
            </w:pPr>
          </w:p>
        </w:tc>
      </w:tr>
      <w:tr w:rsidR="00A62FC3" w:rsidRPr="00A2380A" w14:paraId="29A588CA" w14:textId="044ABF40" w:rsidTr="005022E4">
        <w:trPr>
          <w:trHeight w:val="31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2BA52" w14:textId="7D5C5C62" w:rsidR="00A62FC3" w:rsidRPr="00BE485F" w:rsidRDefault="00A62FC3" w:rsidP="00696FCC">
            <w:pPr>
              <w:spacing w:before="60" w:after="60"/>
            </w:pPr>
            <w:r w:rsidRPr="00BE485F">
              <w:lastRenderedPageBreak/>
              <w:t>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8E5D" w14:textId="553487F7" w:rsidR="00A62FC3" w:rsidRPr="00BE485F" w:rsidRDefault="00A62FC3" w:rsidP="00696FCC">
            <w:pPr>
              <w:spacing w:before="60" w:after="60"/>
              <w:ind w:right="-108"/>
            </w:pPr>
            <w:r>
              <w:t>A</w:t>
            </w:r>
            <w:r w:rsidRPr="0003620E">
              <w:t xml:space="preserve">pšvietimo projektavimas, kai šviesos taškų </w:t>
            </w:r>
            <w:r w:rsidRPr="00586D3A">
              <w:t>≤</w:t>
            </w:r>
            <w:r>
              <w:t xml:space="preserve"> </w:t>
            </w:r>
            <w:r w:rsidRPr="0003620E">
              <w:t>50 vnt. su topografine nuotrauka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76EE" w14:textId="2D0C1387" w:rsidR="00A62FC3" w:rsidRPr="00574B16" w:rsidRDefault="00A62FC3" w:rsidP="00696FCC">
            <w:pPr>
              <w:spacing w:before="60" w:after="60"/>
              <w:jc w:val="center"/>
              <w:rPr>
                <w:b/>
                <w:bCs/>
              </w:rPr>
            </w:pPr>
            <w:r w:rsidRPr="00574B16">
              <w:rPr>
                <w:b/>
                <w:bCs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657E" w14:textId="77777777" w:rsidR="00A62FC3" w:rsidRPr="00BE485F" w:rsidRDefault="00A62FC3" w:rsidP="00696FCC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9A8B" w14:textId="77777777" w:rsidR="00A62FC3" w:rsidRPr="00BE485F" w:rsidRDefault="00A62FC3" w:rsidP="00696FCC">
            <w:pPr>
              <w:spacing w:before="60" w:after="60"/>
              <w:jc w:val="center"/>
              <w:rPr>
                <w:bCs/>
              </w:rPr>
            </w:pPr>
          </w:p>
        </w:tc>
      </w:tr>
      <w:tr w:rsidR="00A62FC3" w:rsidRPr="00A2380A" w14:paraId="75456DA7" w14:textId="3EDABC53" w:rsidTr="005022E4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D6414" w14:textId="0232275B" w:rsidR="00A62FC3" w:rsidRPr="00BE485F" w:rsidRDefault="00A62FC3" w:rsidP="00696FCC">
            <w:pPr>
              <w:spacing w:before="60" w:after="60"/>
            </w:pPr>
            <w:r w:rsidRPr="00BE485F">
              <w:t>4.</w:t>
            </w:r>
          </w:p>
        </w:tc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54409" w14:textId="4BC2E605" w:rsidR="00A62FC3" w:rsidRPr="00BE485F" w:rsidRDefault="00A62FC3" w:rsidP="00696FCC">
            <w:pPr>
              <w:spacing w:before="60" w:after="60"/>
            </w:pPr>
            <w:r>
              <w:t>A</w:t>
            </w:r>
            <w:r w:rsidRPr="0003620E">
              <w:t xml:space="preserve">pšvietimo projektavimas, kai šviesos taškų </w:t>
            </w:r>
            <w:r w:rsidRPr="00586D3A">
              <w:t>≤</w:t>
            </w:r>
            <w:r>
              <w:t xml:space="preserve"> </w:t>
            </w:r>
            <w:r w:rsidRPr="0003620E">
              <w:t>100 vnt. su topografine nuotrauka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CEE9" w14:textId="588B860B" w:rsidR="00A62FC3" w:rsidRPr="00574B16" w:rsidRDefault="00574B16" w:rsidP="00696FCC">
            <w:pPr>
              <w:spacing w:before="60" w:after="60"/>
              <w:jc w:val="center"/>
              <w:rPr>
                <w:b/>
                <w:bCs/>
              </w:rPr>
            </w:pPr>
            <w:r w:rsidRPr="00574B16">
              <w:rPr>
                <w:b/>
                <w:bCs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132C" w14:textId="77777777" w:rsidR="00A62FC3" w:rsidRPr="00BE485F" w:rsidRDefault="00A62FC3" w:rsidP="00696FCC">
            <w:pPr>
              <w:spacing w:before="60" w:after="6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9B16" w14:textId="77777777" w:rsidR="00A62FC3" w:rsidRPr="00BE485F" w:rsidRDefault="00A62FC3" w:rsidP="00696FCC">
            <w:pPr>
              <w:spacing w:before="60" w:after="60"/>
              <w:jc w:val="center"/>
              <w:rPr>
                <w:bCs/>
              </w:rPr>
            </w:pPr>
          </w:p>
        </w:tc>
      </w:tr>
      <w:tr w:rsidR="0080416B" w:rsidRPr="00822724" w14:paraId="5ED1A714" w14:textId="77777777" w:rsidTr="0072545A">
        <w:trPr>
          <w:trHeight w:val="315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A540" w14:textId="0500BA39" w:rsidR="0080416B" w:rsidRPr="00BE485F" w:rsidRDefault="0080416B" w:rsidP="0080416B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 w:rsidRPr="00BE485F">
              <w:rPr>
                <w:b/>
              </w:rPr>
              <w:t>Kaina Eur be PVM, Viso</w:t>
            </w:r>
            <w:r w:rsidR="00B21299" w:rsidRPr="00BE485F">
              <w:rPr>
                <w:b/>
              </w:rPr>
              <w:t xml:space="preserve"> (1.-</w:t>
            </w:r>
            <w:r w:rsidR="00061A1E">
              <w:rPr>
                <w:b/>
              </w:rPr>
              <w:t>4</w:t>
            </w:r>
            <w:r w:rsidR="00B21299" w:rsidRPr="00BE485F">
              <w:rPr>
                <w:b/>
              </w:rPr>
              <w:t>. eilučių suma)</w:t>
            </w:r>
            <w:r w:rsidRPr="00BE485F">
              <w:rPr>
                <w:b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5CD9" w14:textId="77777777" w:rsidR="0080416B" w:rsidRPr="00BE485F" w:rsidRDefault="0080416B" w:rsidP="0080416B">
            <w:pPr>
              <w:ind w:right="135"/>
              <w:rPr>
                <w:bCs/>
                <w:szCs w:val="24"/>
                <w:lang w:eastAsia="ar-SA"/>
              </w:rPr>
            </w:pPr>
          </w:p>
        </w:tc>
      </w:tr>
      <w:tr w:rsidR="0080416B" w:rsidRPr="00822724" w14:paraId="690A1602" w14:textId="77777777" w:rsidTr="0072545A">
        <w:trPr>
          <w:trHeight w:val="315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54C1" w14:textId="2B23905C" w:rsidR="0080416B" w:rsidRPr="00822724" w:rsidRDefault="0080416B" w:rsidP="0080416B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="009A36C8"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4815" w14:textId="5E12DC14" w:rsidR="0080416B" w:rsidRPr="00822724" w:rsidRDefault="0080416B" w:rsidP="0080416B">
            <w:pPr>
              <w:ind w:right="135"/>
              <w:rPr>
                <w:bCs/>
                <w:szCs w:val="24"/>
                <w:lang w:eastAsia="ar-SA"/>
              </w:rPr>
            </w:pPr>
          </w:p>
        </w:tc>
      </w:tr>
      <w:tr w:rsidR="0080416B" w:rsidRPr="00822724" w14:paraId="79A8C1B2" w14:textId="77777777" w:rsidTr="0072545A">
        <w:trPr>
          <w:trHeight w:val="270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3666" w14:textId="0E65D3F2" w:rsidR="0080416B" w:rsidRPr="00822724" w:rsidRDefault="0080416B" w:rsidP="0080416B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 w:rsidRPr="003D78AC">
              <w:rPr>
                <w:b/>
                <w:bCs/>
              </w:rPr>
              <w:t>Kaina</w:t>
            </w:r>
            <w:r w:rsidRPr="00B9295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Eur </w:t>
            </w:r>
            <w:r w:rsidRPr="00B92952">
              <w:rPr>
                <w:b/>
                <w:bCs/>
              </w:rPr>
              <w:t>su PVM*</w:t>
            </w:r>
            <w:r w:rsidR="009A36C8">
              <w:rPr>
                <w:b/>
                <w:bCs/>
              </w:rPr>
              <w:t>*</w:t>
            </w:r>
            <w:r w:rsidRPr="00B92952">
              <w:rPr>
                <w:b/>
                <w:bCs/>
              </w:rPr>
              <w:t>, VISO: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C192" w14:textId="4BF8DDEB" w:rsidR="0080416B" w:rsidRPr="00822724" w:rsidRDefault="0080416B" w:rsidP="0080416B">
            <w:pPr>
              <w:ind w:right="135"/>
              <w:rPr>
                <w:bCs/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3B76DBF2" w14:textId="522A5262" w:rsidR="009A36C8" w:rsidRDefault="00C67268" w:rsidP="00696FCC">
      <w:pPr>
        <w:ind w:firstLine="540"/>
        <w:jc w:val="both"/>
        <w:rPr>
          <w:sz w:val="20"/>
        </w:rPr>
      </w:pPr>
      <w:r>
        <w:rPr>
          <w:sz w:val="20"/>
        </w:rPr>
        <w:t>*</w:t>
      </w:r>
      <w:r w:rsidR="006327D3" w:rsidRPr="006327D3">
        <w:t xml:space="preserve"> </w:t>
      </w:r>
      <w:r w:rsidR="006327D3" w:rsidRPr="006327D3">
        <w:rPr>
          <w:b/>
          <w:bCs/>
          <w:szCs w:val="24"/>
        </w:rPr>
        <w:t>nurodytas kiekis yra naudojamas tik pasiūlymų palyginimui, Perkantysis subjektas Pirkimo objektą įsigys pagal poreikį iki sutartyje nustatytos maksimalios sumos.</w:t>
      </w:r>
    </w:p>
    <w:p w14:paraId="773BBA0B" w14:textId="063DF174" w:rsidR="00C67268" w:rsidRPr="00696FCC" w:rsidRDefault="009A36C8" w:rsidP="00C67268">
      <w:pPr>
        <w:ind w:firstLine="540"/>
        <w:jc w:val="both"/>
        <w:rPr>
          <w:szCs w:val="24"/>
        </w:rPr>
      </w:pPr>
      <w:r>
        <w:rPr>
          <w:sz w:val="20"/>
        </w:rPr>
        <w:t>**</w:t>
      </w:r>
      <w:r w:rsidR="00C67268" w:rsidRPr="00696FCC">
        <w:rPr>
          <w:szCs w:val="24"/>
        </w:rPr>
        <w:t xml:space="preserve">Tais atvejais, kai pagal galiojančius teisės aktus tiekėjui nereikia mokėti PVM, jis nepildo lentelės skilčių kur nurodyta </w:t>
      </w:r>
      <w:r w:rsidR="00750856" w:rsidRPr="00696FCC">
        <w:rPr>
          <w:szCs w:val="24"/>
        </w:rPr>
        <w:t>suma</w:t>
      </w:r>
      <w:r w:rsidR="00C67268" w:rsidRPr="00696FCC">
        <w:rPr>
          <w:szCs w:val="24"/>
        </w:rPr>
        <w:t xml:space="preserve"> su PVM ir nurodo priežastis, dėl kurių PVM nemoka</w:t>
      </w:r>
      <w:r w:rsidR="00696FCC">
        <w:rPr>
          <w:szCs w:val="24"/>
        </w:rPr>
        <w:t>: ____________________________________________________________________________________</w:t>
      </w:r>
      <w:r w:rsidR="00C67268" w:rsidRPr="00696FCC">
        <w:rPr>
          <w:szCs w:val="24"/>
        </w:rPr>
        <w:t>.</w:t>
      </w:r>
    </w:p>
    <w:p w14:paraId="29841026" w14:textId="77777777" w:rsidR="00C67268" w:rsidRPr="00605C52" w:rsidRDefault="00C67268" w:rsidP="00696FCC">
      <w:pPr>
        <w:spacing w:before="120" w:after="120"/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4A6C4205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0B9ADBD2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FEACB35" w14:textId="38B2E03A" w:rsidR="00F20886" w:rsidRPr="00B74CE2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863"/>
      </w:tblGrid>
      <w:tr w:rsidR="00C67268" w:rsidRPr="00B74CE2" w14:paraId="5CA4E1A7" w14:textId="77777777" w:rsidTr="00CE1A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96C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68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993D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A055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0C6FBF" w:rsidRPr="00B74CE2" w14:paraId="0DFEDEB0" w14:textId="77777777" w:rsidTr="00E96E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986A" w14:textId="4352E9BE" w:rsidR="000C6FBF" w:rsidRPr="00B74CE2" w:rsidRDefault="00605F6F" w:rsidP="000C6FB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CF0DEB1" w14:textId="4DA87CE9" w:rsidR="000C6FBF" w:rsidRPr="00B74CE2" w:rsidRDefault="000C6FBF" w:rsidP="000C6FBF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1160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916D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</w:tr>
      <w:tr w:rsidR="000C6FBF" w:rsidRPr="00B74CE2" w14:paraId="3C4C1FE3" w14:textId="77777777" w:rsidTr="00CE1A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27C" w14:textId="06C230B5" w:rsidR="000C6FBF" w:rsidRPr="00B74CE2" w:rsidRDefault="00605F6F" w:rsidP="000C6FB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B989" w14:textId="209BB419" w:rsidR="000C6FBF" w:rsidRPr="00B74CE2" w:rsidRDefault="000C6FBF" w:rsidP="000C6FBF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6FE0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9335" w14:textId="77777777" w:rsidR="000C6FBF" w:rsidRPr="00B74CE2" w:rsidRDefault="000C6FBF" w:rsidP="000C6FBF">
            <w:pPr>
              <w:jc w:val="both"/>
              <w:rPr>
                <w:szCs w:val="24"/>
              </w:rPr>
            </w:pPr>
          </w:p>
        </w:tc>
      </w:tr>
    </w:tbl>
    <w:p w14:paraId="4F7013D1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>*Pildyti tuomet, jei bus pateikta konfidenciali informacija. Tiekėjas</w:t>
      </w:r>
      <w:r w:rsidR="00F20886">
        <w:rPr>
          <w:bCs/>
          <w:szCs w:val="24"/>
        </w:rPr>
        <w:t xml:space="preserve"> </w:t>
      </w:r>
      <w:r w:rsidRPr="00B74CE2">
        <w:rPr>
          <w:bCs/>
          <w:szCs w:val="24"/>
        </w:rPr>
        <w:t>negali nurodyti, kad konfidenciali yra pasiūlymo kaina</w:t>
      </w:r>
      <w:r w:rsidR="00F20886">
        <w:rPr>
          <w:bCs/>
          <w:szCs w:val="24"/>
        </w:rPr>
        <w:t xml:space="preserve">, </w:t>
      </w:r>
      <w:r w:rsidR="000F6F54" w:rsidRPr="00B476DA">
        <w:rPr>
          <w:bCs/>
          <w:szCs w:val="24"/>
        </w:rPr>
        <w:t>įkainiai</w:t>
      </w:r>
      <w:r w:rsidR="00F20886" w:rsidRPr="00B476DA">
        <w:rPr>
          <w:bCs/>
          <w:szCs w:val="24"/>
        </w:rPr>
        <w:t>,</w:t>
      </w:r>
      <w:r w:rsidRPr="00B476DA">
        <w:rPr>
          <w:bCs/>
          <w:szCs w:val="24"/>
        </w:rPr>
        <w:t xml:space="preserve"> arba</w:t>
      </w:r>
      <w:r w:rsidRPr="00B74CE2">
        <w:rPr>
          <w:bCs/>
          <w:szCs w:val="24"/>
        </w:rPr>
        <w:t xml:space="preserve">, kad visas pasiūlymas yra konfidencialus. </w:t>
      </w:r>
    </w:p>
    <w:p w14:paraId="5324D4CC" w14:textId="77777777" w:rsidR="00C67268" w:rsidRPr="00B74CE2" w:rsidRDefault="00C67268" w:rsidP="00696FCC">
      <w:pPr>
        <w:spacing w:before="120"/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990"/>
      </w:tblGrid>
      <w:tr w:rsidR="00C67268" w:rsidRPr="00B74CE2" w14:paraId="73C48D0F" w14:textId="77777777" w:rsidTr="00CE1A5F">
        <w:trPr>
          <w:trHeight w:val="1102"/>
        </w:trPr>
        <w:tc>
          <w:tcPr>
            <w:tcW w:w="675" w:type="dxa"/>
            <w:tcBorders>
              <w:bottom w:val="single" w:sz="4" w:space="0" w:color="auto"/>
            </w:tcBorders>
          </w:tcPr>
          <w:p w14:paraId="47046DA0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FEE72F6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49BD070E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B74CE2" w14:paraId="597368B9" w14:textId="77777777" w:rsidTr="00CE1A5F">
        <w:tc>
          <w:tcPr>
            <w:tcW w:w="675" w:type="dxa"/>
            <w:tcBorders>
              <w:bottom w:val="single" w:sz="4" w:space="0" w:color="auto"/>
            </w:tcBorders>
          </w:tcPr>
          <w:p w14:paraId="566464A5" w14:textId="3EEB1B12" w:rsidR="00C67268" w:rsidRPr="00B74CE2" w:rsidRDefault="00605F6F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475F2DE" w14:textId="74A6085C" w:rsidR="00C67268" w:rsidRPr="00B74CE2" w:rsidRDefault="00605F6F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EBVPD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1BF32231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3A9041A3" w14:textId="77777777" w:rsidTr="00CE1A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6084" w14:textId="5A222BAA" w:rsidR="00C67268" w:rsidRPr="00B74CE2" w:rsidRDefault="00605F6F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8398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751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4B32E16E" w14:textId="77777777" w:rsidR="00C67268" w:rsidRDefault="00C67268" w:rsidP="00C67268">
      <w:pPr>
        <w:ind w:firstLine="720"/>
        <w:jc w:val="both"/>
        <w:rPr>
          <w:szCs w:val="24"/>
        </w:rPr>
      </w:pPr>
    </w:p>
    <w:p w14:paraId="4BF977B1" w14:textId="77777777" w:rsidR="00C60143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3C71A8ED" w14:textId="77777777" w:rsidR="00726B3B" w:rsidRDefault="00C67268" w:rsidP="00C60143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EE6A11">
      <w:footerReference w:type="default" r:id="rId11"/>
      <w:footerReference w:type="first" r:id="rId12"/>
      <w:pgSz w:w="11907" w:h="16840"/>
      <w:pgMar w:top="993" w:right="425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A28C4" w14:textId="77777777" w:rsidR="0021262A" w:rsidRDefault="0021262A">
      <w:r>
        <w:separator/>
      </w:r>
    </w:p>
  </w:endnote>
  <w:endnote w:type="continuationSeparator" w:id="0">
    <w:p w14:paraId="275292AC" w14:textId="77777777" w:rsidR="0021262A" w:rsidRDefault="0021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02CE2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50D6D">
      <w:rPr>
        <w:noProof/>
      </w:rPr>
      <w:t>2</w:t>
    </w:r>
    <w:r>
      <w:fldChar w:fldCharType="end"/>
    </w:r>
  </w:p>
  <w:p w14:paraId="4ED6BEA8" w14:textId="77777777" w:rsidR="004C42B3" w:rsidRDefault="004C42B3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AA834" w14:textId="77777777" w:rsidR="004C42B3" w:rsidRDefault="004C42B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50D6D">
      <w:rPr>
        <w:noProof/>
      </w:rPr>
      <w:t>1</w:t>
    </w:r>
    <w:r>
      <w:fldChar w:fldCharType="end"/>
    </w:r>
  </w:p>
  <w:p w14:paraId="6CC3A815" w14:textId="77777777" w:rsidR="004C42B3" w:rsidRDefault="004C42B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8C288" w14:textId="77777777" w:rsidR="0021262A" w:rsidRDefault="0021262A">
      <w:r>
        <w:separator/>
      </w:r>
    </w:p>
  </w:footnote>
  <w:footnote w:type="continuationSeparator" w:id="0">
    <w:p w14:paraId="1D1D26CB" w14:textId="77777777" w:rsidR="0021262A" w:rsidRDefault="0021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3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2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3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5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7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49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0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908748">
    <w:abstractNumId w:val="49"/>
  </w:num>
  <w:num w:numId="2" w16cid:durableId="1092360848">
    <w:abstractNumId w:val="42"/>
  </w:num>
  <w:num w:numId="3" w16cid:durableId="686517396">
    <w:abstractNumId w:val="38"/>
  </w:num>
  <w:num w:numId="4" w16cid:durableId="374695425">
    <w:abstractNumId w:val="46"/>
  </w:num>
  <w:num w:numId="5" w16cid:durableId="1637375579">
    <w:abstractNumId w:val="32"/>
  </w:num>
  <w:num w:numId="6" w16cid:durableId="1816876855">
    <w:abstractNumId w:val="41"/>
  </w:num>
  <w:num w:numId="7" w16cid:durableId="21711097">
    <w:abstractNumId w:val="45"/>
  </w:num>
  <w:num w:numId="8" w16cid:durableId="1945989832">
    <w:abstractNumId w:val="33"/>
  </w:num>
  <w:num w:numId="9" w16cid:durableId="1056783327">
    <w:abstractNumId w:val="36"/>
  </w:num>
  <w:num w:numId="10" w16cid:durableId="1048870326">
    <w:abstractNumId w:val="34"/>
  </w:num>
  <w:num w:numId="11" w16cid:durableId="1263294895">
    <w:abstractNumId w:val="43"/>
  </w:num>
  <w:num w:numId="12" w16cid:durableId="1335307190">
    <w:abstractNumId w:val="48"/>
  </w:num>
  <w:num w:numId="13" w16cid:durableId="1486628330">
    <w:abstractNumId w:val="47"/>
  </w:num>
  <w:num w:numId="14" w16cid:durableId="1544711546">
    <w:abstractNumId w:val="37"/>
  </w:num>
  <w:num w:numId="15" w16cid:durableId="727917738">
    <w:abstractNumId w:val="35"/>
  </w:num>
  <w:num w:numId="16" w16cid:durableId="1221135331">
    <w:abstractNumId w:val="31"/>
  </w:num>
  <w:num w:numId="17" w16cid:durableId="1559199228">
    <w:abstractNumId w:val="40"/>
  </w:num>
  <w:num w:numId="18" w16cid:durableId="908880694">
    <w:abstractNumId w:val="44"/>
  </w:num>
  <w:num w:numId="19" w16cid:durableId="147522914">
    <w:abstractNumId w:val="50"/>
  </w:num>
  <w:num w:numId="20" w16cid:durableId="891580335">
    <w:abstractNumId w:val="30"/>
  </w:num>
  <w:num w:numId="21" w16cid:durableId="1481918747">
    <w:abstractNumId w:val="3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E81"/>
    <w:rsid w:val="00015841"/>
    <w:rsid w:val="000176B5"/>
    <w:rsid w:val="000176C5"/>
    <w:rsid w:val="0002044E"/>
    <w:rsid w:val="0002096C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03B1"/>
    <w:rsid w:val="0003168B"/>
    <w:rsid w:val="000317A4"/>
    <w:rsid w:val="00031A2D"/>
    <w:rsid w:val="00031BE6"/>
    <w:rsid w:val="00032409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A1E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99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65AA"/>
    <w:rsid w:val="00097F09"/>
    <w:rsid w:val="000A01B8"/>
    <w:rsid w:val="000A09A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4"/>
    <w:rsid w:val="000A654F"/>
    <w:rsid w:val="000A6E4B"/>
    <w:rsid w:val="000A6F9E"/>
    <w:rsid w:val="000A74A1"/>
    <w:rsid w:val="000A78B2"/>
    <w:rsid w:val="000B3A11"/>
    <w:rsid w:val="000B40E4"/>
    <w:rsid w:val="000B420A"/>
    <w:rsid w:val="000B48FB"/>
    <w:rsid w:val="000B5215"/>
    <w:rsid w:val="000B54B1"/>
    <w:rsid w:val="000B567C"/>
    <w:rsid w:val="000B66AF"/>
    <w:rsid w:val="000B6D10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857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6FBF"/>
    <w:rsid w:val="000C730E"/>
    <w:rsid w:val="000C7618"/>
    <w:rsid w:val="000C7F8B"/>
    <w:rsid w:val="000D01AE"/>
    <w:rsid w:val="000D0267"/>
    <w:rsid w:val="000D075C"/>
    <w:rsid w:val="000D16BE"/>
    <w:rsid w:val="000D350C"/>
    <w:rsid w:val="000D3E79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66CE"/>
    <w:rsid w:val="00117607"/>
    <w:rsid w:val="00117AE8"/>
    <w:rsid w:val="00117B9A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2E5F"/>
    <w:rsid w:val="00133F5E"/>
    <w:rsid w:val="00134457"/>
    <w:rsid w:val="001349EB"/>
    <w:rsid w:val="001356D1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BC"/>
    <w:rsid w:val="001B02D3"/>
    <w:rsid w:val="001B0BE7"/>
    <w:rsid w:val="001B1257"/>
    <w:rsid w:val="001B1A49"/>
    <w:rsid w:val="001B2427"/>
    <w:rsid w:val="001B2D00"/>
    <w:rsid w:val="001B5231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1E1C"/>
    <w:rsid w:val="00211F0D"/>
    <w:rsid w:val="0021262A"/>
    <w:rsid w:val="00212690"/>
    <w:rsid w:val="00213A06"/>
    <w:rsid w:val="00213E01"/>
    <w:rsid w:val="0021468E"/>
    <w:rsid w:val="00215681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67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5C88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476C1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465"/>
    <w:rsid w:val="00257769"/>
    <w:rsid w:val="00257B6B"/>
    <w:rsid w:val="00257D2C"/>
    <w:rsid w:val="00260063"/>
    <w:rsid w:val="0026053F"/>
    <w:rsid w:val="0026099C"/>
    <w:rsid w:val="00260D36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97DF7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2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1DB0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5634"/>
    <w:rsid w:val="00306949"/>
    <w:rsid w:val="00306AB0"/>
    <w:rsid w:val="00306D9E"/>
    <w:rsid w:val="003112EF"/>
    <w:rsid w:val="003113E8"/>
    <w:rsid w:val="003117E0"/>
    <w:rsid w:val="00311EAB"/>
    <w:rsid w:val="003121F0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6D1C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0D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158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6F0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C5E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94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73F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AC0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7F3"/>
    <w:rsid w:val="00426F0F"/>
    <w:rsid w:val="004310C5"/>
    <w:rsid w:val="004310F5"/>
    <w:rsid w:val="004314E7"/>
    <w:rsid w:val="004318FC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5F3C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B02"/>
    <w:rsid w:val="00467DC7"/>
    <w:rsid w:val="00470AC6"/>
    <w:rsid w:val="00470E7A"/>
    <w:rsid w:val="0047101B"/>
    <w:rsid w:val="004724AB"/>
    <w:rsid w:val="004730B8"/>
    <w:rsid w:val="0047338A"/>
    <w:rsid w:val="00474CA5"/>
    <w:rsid w:val="0047608A"/>
    <w:rsid w:val="00480904"/>
    <w:rsid w:val="0048110F"/>
    <w:rsid w:val="0048138A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68FA"/>
    <w:rsid w:val="00487AE4"/>
    <w:rsid w:val="004912B8"/>
    <w:rsid w:val="00491663"/>
    <w:rsid w:val="004918BD"/>
    <w:rsid w:val="00491E90"/>
    <w:rsid w:val="00493477"/>
    <w:rsid w:val="00494577"/>
    <w:rsid w:val="00494616"/>
    <w:rsid w:val="004947B5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4FA4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6232"/>
    <w:rsid w:val="004C7216"/>
    <w:rsid w:val="004D0A06"/>
    <w:rsid w:val="004D0C0B"/>
    <w:rsid w:val="004D0D79"/>
    <w:rsid w:val="004D162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1AB1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2E4"/>
    <w:rsid w:val="005027D4"/>
    <w:rsid w:val="005038A1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2C0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354"/>
    <w:rsid w:val="005435E3"/>
    <w:rsid w:val="00543C28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0D63"/>
    <w:rsid w:val="005522CC"/>
    <w:rsid w:val="005526B8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3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6"/>
    <w:rsid w:val="005715FC"/>
    <w:rsid w:val="00571B9C"/>
    <w:rsid w:val="00571FEE"/>
    <w:rsid w:val="00572DCA"/>
    <w:rsid w:val="00573872"/>
    <w:rsid w:val="00573894"/>
    <w:rsid w:val="005744EB"/>
    <w:rsid w:val="00574B16"/>
    <w:rsid w:val="00575533"/>
    <w:rsid w:val="00575848"/>
    <w:rsid w:val="00577724"/>
    <w:rsid w:val="005803C5"/>
    <w:rsid w:val="00580E7A"/>
    <w:rsid w:val="00581A8A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74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3197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5F6F"/>
    <w:rsid w:val="00606159"/>
    <w:rsid w:val="0060622F"/>
    <w:rsid w:val="0060645F"/>
    <w:rsid w:val="006075CF"/>
    <w:rsid w:val="0060787E"/>
    <w:rsid w:val="0061077E"/>
    <w:rsid w:val="00610E02"/>
    <w:rsid w:val="0061302A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27D3"/>
    <w:rsid w:val="006335AC"/>
    <w:rsid w:val="0063403B"/>
    <w:rsid w:val="006356B9"/>
    <w:rsid w:val="00635F3A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CF9"/>
    <w:rsid w:val="00676D29"/>
    <w:rsid w:val="006771E9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2A32"/>
    <w:rsid w:val="00693315"/>
    <w:rsid w:val="00694F4A"/>
    <w:rsid w:val="006957BA"/>
    <w:rsid w:val="00696666"/>
    <w:rsid w:val="0069699E"/>
    <w:rsid w:val="00696FCC"/>
    <w:rsid w:val="00697038"/>
    <w:rsid w:val="006A0B08"/>
    <w:rsid w:val="006A18DA"/>
    <w:rsid w:val="006A1C61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6430"/>
    <w:rsid w:val="006B72A0"/>
    <w:rsid w:val="006B775E"/>
    <w:rsid w:val="006B7B95"/>
    <w:rsid w:val="006B7C2F"/>
    <w:rsid w:val="006C0274"/>
    <w:rsid w:val="006C0EC0"/>
    <w:rsid w:val="006C1405"/>
    <w:rsid w:val="006C243F"/>
    <w:rsid w:val="006C25CB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45A"/>
    <w:rsid w:val="00725B0C"/>
    <w:rsid w:val="00725C86"/>
    <w:rsid w:val="00725D26"/>
    <w:rsid w:val="00725F98"/>
    <w:rsid w:val="0072600E"/>
    <w:rsid w:val="00726B3B"/>
    <w:rsid w:val="0073014C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0856"/>
    <w:rsid w:val="00751141"/>
    <w:rsid w:val="007514B8"/>
    <w:rsid w:val="007515BE"/>
    <w:rsid w:val="00751E12"/>
    <w:rsid w:val="00752736"/>
    <w:rsid w:val="00752E1F"/>
    <w:rsid w:val="0075304E"/>
    <w:rsid w:val="00753C84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459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075"/>
    <w:rsid w:val="00773412"/>
    <w:rsid w:val="00773D15"/>
    <w:rsid w:val="00773FB1"/>
    <w:rsid w:val="007745FF"/>
    <w:rsid w:val="00774C1E"/>
    <w:rsid w:val="00775B5B"/>
    <w:rsid w:val="00775CF7"/>
    <w:rsid w:val="0077646B"/>
    <w:rsid w:val="00777A94"/>
    <w:rsid w:val="00777B6E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7AC"/>
    <w:rsid w:val="007A0B3D"/>
    <w:rsid w:val="007A0F48"/>
    <w:rsid w:val="007A1982"/>
    <w:rsid w:val="007A1D53"/>
    <w:rsid w:val="007A291B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4171"/>
    <w:rsid w:val="007C4606"/>
    <w:rsid w:val="007C7986"/>
    <w:rsid w:val="007C7D8E"/>
    <w:rsid w:val="007D0C7A"/>
    <w:rsid w:val="007D1285"/>
    <w:rsid w:val="007D13B1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16B"/>
    <w:rsid w:val="0080424F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2724"/>
    <w:rsid w:val="008231D0"/>
    <w:rsid w:val="008243CB"/>
    <w:rsid w:val="00824D22"/>
    <w:rsid w:val="00824DD7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31A"/>
    <w:rsid w:val="00843484"/>
    <w:rsid w:val="00843BD9"/>
    <w:rsid w:val="00843DC5"/>
    <w:rsid w:val="00843F8E"/>
    <w:rsid w:val="0084418E"/>
    <w:rsid w:val="00844637"/>
    <w:rsid w:val="00844AAE"/>
    <w:rsid w:val="008460D5"/>
    <w:rsid w:val="0084614F"/>
    <w:rsid w:val="00846D5A"/>
    <w:rsid w:val="00846DF2"/>
    <w:rsid w:val="00851ADC"/>
    <w:rsid w:val="008520BE"/>
    <w:rsid w:val="00852104"/>
    <w:rsid w:val="008527CB"/>
    <w:rsid w:val="008528EC"/>
    <w:rsid w:val="00853B1A"/>
    <w:rsid w:val="00853C4B"/>
    <w:rsid w:val="0085469E"/>
    <w:rsid w:val="00854DAD"/>
    <w:rsid w:val="0085567F"/>
    <w:rsid w:val="00855887"/>
    <w:rsid w:val="00856ACA"/>
    <w:rsid w:val="008571EE"/>
    <w:rsid w:val="00860395"/>
    <w:rsid w:val="008604C2"/>
    <w:rsid w:val="00861480"/>
    <w:rsid w:val="00862CDC"/>
    <w:rsid w:val="00862FAB"/>
    <w:rsid w:val="00863566"/>
    <w:rsid w:val="00863750"/>
    <w:rsid w:val="00863C3B"/>
    <w:rsid w:val="00865E1E"/>
    <w:rsid w:val="00865E40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D72"/>
    <w:rsid w:val="008B161B"/>
    <w:rsid w:val="008B288A"/>
    <w:rsid w:val="008B2BB9"/>
    <w:rsid w:val="008B3E85"/>
    <w:rsid w:val="008B5888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6D4B"/>
    <w:rsid w:val="008D7C5D"/>
    <w:rsid w:val="008E0732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3D01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A78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44"/>
    <w:rsid w:val="00903867"/>
    <w:rsid w:val="0090392D"/>
    <w:rsid w:val="0090447B"/>
    <w:rsid w:val="00905940"/>
    <w:rsid w:val="00906272"/>
    <w:rsid w:val="00906B75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6A18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6D45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15C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504"/>
    <w:rsid w:val="0098197E"/>
    <w:rsid w:val="009819D4"/>
    <w:rsid w:val="009826B5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36C8"/>
    <w:rsid w:val="009A42E6"/>
    <w:rsid w:val="009A50A1"/>
    <w:rsid w:val="009A556E"/>
    <w:rsid w:val="009A56C9"/>
    <w:rsid w:val="009A5852"/>
    <w:rsid w:val="009A714E"/>
    <w:rsid w:val="009A75F4"/>
    <w:rsid w:val="009A782B"/>
    <w:rsid w:val="009A7AA7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A11"/>
    <w:rsid w:val="009B5CCD"/>
    <w:rsid w:val="009B6DBD"/>
    <w:rsid w:val="009B7195"/>
    <w:rsid w:val="009B77D7"/>
    <w:rsid w:val="009B79B1"/>
    <w:rsid w:val="009B7BE6"/>
    <w:rsid w:val="009C086F"/>
    <w:rsid w:val="009C0C12"/>
    <w:rsid w:val="009C33D0"/>
    <w:rsid w:val="009C3812"/>
    <w:rsid w:val="009C4890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AFE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0A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5EC"/>
    <w:rsid w:val="00A44BB6"/>
    <w:rsid w:val="00A4522F"/>
    <w:rsid w:val="00A45B64"/>
    <w:rsid w:val="00A46926"/>
    <w:rsid w:val="00A46C24"/>
    <w:rsid w:val="00A46D8D"/>
    <w:rsid w:val="00A5063F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2FC3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3AF"/>
    <w:rsid w:val="00AB786E"/>
    <w:rsid w:val="00AB7A35"/>
    <w:rsid w:val="00AC1084"/>
    <w:rsid w:val="00AC2098"/>
    <w:rsid w:val="00AC34AD"/>
    <w:rsid w:val="00AC3674"/>
    <w:rsid w:val="00AC3D2B"/>
    <w:rsid w:val="00AC3EAE"/>
    <w:rsid w:val="00AC3EE6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1831"/>
    <w:rsid w:val="00AF2350"/>
    <w:rsid w:val="00AF2808"/>
    <w:rsid w:val="00AF3C5C"/>
    <w:rsid w:val="00AF43E3"/>
    <w:rsid w:val="00AF475E"/>
    <w:rsid w:val="00AF4BCB"/>
    <w:rsid w:val="00AF4E94"/>
    <w:rsid w:val="00AF50FD"/>
    <w:rsid w:val="00AF522E"/>
    <w:rsid w:val="00AF584E"/>
    <w:rsid w:val="00AF7531"/>
    <w:rsid w:val="00B0003F"/>
    <w:rsid w:val="00B000BE"/>
    <w:rsid w:val="00B00A1F"/>
    <w:rsid w:val="00B00D94"/>
    <w:rsid w:val="00B02CA5"/>
    <w:rsid w:val="00B02D36"/>
    <w:rsid w:val="00B02E57"/>
    <w:rsid w:val="00B032E3"/>
    <w:rsid w:val="00B034A9"/>
    <w:rsid w:val="00B0375B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267A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E18"/>
    <w:rsid w:val="00B204B8"/>
    <w:rsid w:val="00B21299"/>
    <w:rsid w:val="00B221D6"/>
    <w:rsid w:val="00B22BA2"/>
    <w:rsid w:val="00B236D8"/>
    <w:rsid w:val="00B23906"/>
    <w:rsid w:val="00B242A0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2785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476DA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2800"/>
    <w:rsid w:val="00B628B9"/>
    <w:rsid w:val="00B62A41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677EC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5EC5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95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31C7"/>
    <w:rsid w:val="00BB40C1"/>
    <w:rsid w:val="00BB4EA8"/>
    <w:rsid w:val="00BB58DB"/>
    <w:rsid w:val="00BB64A9"/>
    <w:rsid w:val="00BB6D65"/>
    <w:rsid w:val="00BB79F5"/>
    <w:rsid w:val="00BB7A7B"/>
    <w:rsid w:val="00BB7C5A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12BF"/>
    <w:rsid w:val="00BE1892"/>
    <w:rsid w:val="00BE1A5E"/>
    <w:rsid w:val="00BE219F"/>
    <w:rsid w:val="00BE3B56"/>
    <w:rsid w:val="00BE3F9E"/>
    <w:rsid w:val="00BE485F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5B51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17755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6339"/>
    <w:rsid w:val="00C56493"/>
    <w:rsid w:val="00C56B40"/>
    <w:rsid w:val="00C57134"/>
    <w:rsid w:val="00C57189"/>
    <w:rsid w:val="00C60143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4C9"/>
    <w:rsid w:val="00CA08CF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45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1A5F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2E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5C73"/>
    <w:rsid w:val="00CF6006"/>
    <w:rsid w:val="00CF60AC"/>
    <w:rsid w:val="00CF7822"/>
    <w:rsid w:val="00CF7B26"/>
    <w:rsid w:val="00CF7C4F"/>
    <w:rsid w:val="00D00ADC"/>
    <w:rsid w:val="00D00EC6"/>
    <w:rsid w:val="00D0212D"/>
    <w:rsid w:val="00D02FCE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5BC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5B8A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4A9"/>
    <w:rsid w:val="00D46F64"/>
    <w:rsid w:val="00D478A0"/>
    <w:rsid w:val="00D47F51"/>
    <w:rsid w:val="00D501D3"/>
    <w:rsid w:val="00D5041C"/>
    <w:rsid w:val="00D50E50"/>
    <w:rsid w:val="00D51208"/>
    <w:rsid w:val="00D5163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36C1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2E52"/>
    <w:rsid w:val="00D74044"/>
    <w:rsid w:val="00D749D5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1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962"/>
    <w:rsid w:val="00DC4EF0"/>
    <w:rsid w:val="00DC4F6F"/>
    <w:rsid w:val="00DC539F"/>
    <w:rsid w:val="00DC675C"/>
    <w:rsid w:val="00DC6A83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0AAD"/>
    <w:rsid w:val="00E0105B"/>
    <w:rsid w:val="00E01699"/>
    <w:rsid w:val="00E02F22"/>
    <w:rsid w:val="00E03B41"/>
    <w:rsid w:val="00E04BEC"/>
    <w:rsid w:val="00E04EE6"/>
    <w:rsid w:val="00E05B95"/>
    <w:rsid w:val="00E066BC"/>
    <w:rsid w:val="00E07054"/>
    <w:rsid w:val="00E072D7"/>
    <w:rsid w:val="00E0735F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68BF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46EB"/>
    <w:rsid w:val="00E647D9"/>
    <w:rsid w:val="00E650EC"/>
    <w:rsid w:val="00E6554C"/>
    <w:rsid w:val="00E6580D"/>
    <w:rsid w:val="00E66494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275"/>
    <w:rsid w:val="00E73683"/>
    <w:rsid w:val="00E7376D"/>
    <w:rsid w:val="00E73852"/>
    <w:rsid w:val="00E73924"/>
    <w:rsid w:val="00E73BFB"/>
    <w:rsid w:val="00E74019"/>
    <w:rsid w:val="00E74755"/>
    <w:rsid w:val="00E7521C"/>
    <w:rsid w:val="00E755A2"/>
    <w:rsid w:val="00E75FCB"/>
    <w:rsid w:val="00E76F82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3B40"/>
    <w:rsid w:val="00EA4599"/>
    <w:rsid w:val="00EA4C9F"/>
    <w:rsid w:val="00EA52DB"/>
    <w:rsid w:val="00EA54AF"/>
    <w:rsid w:val="00EA5BA6"/>
    <w:rsid w:val="00EA5C36"/>
    <w:rsid w:val="00EA5CF2"/>
    <w:rsid w:val="00EA63B2"/>
    <w:rsid w:val="00EA75B0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5B0"/>
    <w:rsid w:val="00ED2B66"/>
    <w:rsid w:val="00ED2CBA"/>
    <w:rsid w:val="00ED3688"/>
    <w:rsid w:val="00ED36D8"/>
    <w:rsid w:val="00ED373E"/>
    <w:rsid w:val="00ED3B54"/>
    <w:rsid w:val="00ED4229"/>
    <w:rsid w:val="00ED4613"/>
    <w:rsid w:val="00ED4705"/>
    <w:rsid w:val="00ED4BD4"/>
    <w:rsid w:val="00ED6F4F"/>
    <w:rsid w:val="00ED771C"/>
    <w:rsid w:val="00ED79B4"/>
    <w:rsid w:val="00EE05A0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E6838"/>
    <w:rsid w:val="00EE6A11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6FEE"/>
    <w:rsid w:val="00F0715E"/>
    <w:rsid w:val="00F07983"/>
    <w:rsid w:val="00F1003A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785"/>
    <w:rsid w:val="00F12BD3"/>
    <w:rsid w:val="00F13617"/>
    <w:rsid w:val="00F1388B"/>
    <w:rsid w:val="00F13AC4"/>
    <w:rsid w:val="00F15FB4"/>
    <w:rsid w:val="00F166A1"/>
    <w:rsid w:val="00F17228"/>
    <w:rsid w:val="00F17AF4"/>
    <w:rsid w:val="00F17B8A"/>
    <w:rsid w:val="00F206AD"/>
    <w:rsid w:val="00F20886"/>
    <w:rsid w:val="00F210D8"/>
    <w:rsid w:val="00F21394"/>
    <w:rsid w:val="00F21C58"/>
    <w:rsid w:val="00F2296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F3"/>
    <w:rsid w:val="00F95EEC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04DE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F677E"/>
  <w15:chartTrackingRefBased/>
  <w15:docId w15:val="{F432A6AF-6745-4521-8256-7C9EEFF5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86ce7da-9268-427c-a567-41266b9ad8a3" xsi:nil="true"/>
    <Data xmlns="686ce7da-9268-427c-a567-41266b9ad8a3" xsi:nil="true"/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7C8127-4A27-4A88-9080-94F25F72F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F618A3-391E-4A1B-AE82-5E6B69E14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F3C8BE-531F-41F1-9B86-E6DF740D0B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5AE00-5EBD-4CA1-A06E-3098C7EEE8DB}">
  <ds:schemaRefs>
    <ds:schemaRef ds:uri="http://schemas.microsoft.com/office/2006/metadata/properties"/>
    <ds:schemaRef ds:uri="http://schemas.microsoft.com/office/infopath/2007/PartnerControls"/>
    <ds:schemaRef ds:uri="686ce7da-9268-427c-a567-41266b9ad8a3"/>
    <ds:schemaRef ds:uri="8b492cc9-432a-403e-a2ec-bf361c12b0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2591</Words>
  <Characters>1478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47</cp:revision>
  <cp:lastPrinted>2017-10-17T06:45:00Z</cp:lastPrinted>
  <dcterms:created xsi:type="dcterms:W3CDTF">2021-08-03T12:15:00Z</dcterms:created>
  <dcterms:modified xsi:type="dcterms:W3CDTF">2025-03-21T12:52:00Z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</Properties>
</file>