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77D73" w14:textId="3CF091DC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62379D">
        <w:rPr>
          <w:szCs w:val="24"/>
        </w:rPr>
        <w:t>2</w:t>
      </w:r>
    </w:p>
    <w:p w14:paraId="3524831D" w14:textId="77777777" w:rsidR="00C67268" w:rsidRPr="00B74CE2" w:rsidRDefault="00C67268" w:rsidP="00C67268">
      <w:pPr>
        <w:spacing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54C6BD4F" w14:textId="5AE5D36A" w:rsidR="00C67268" w:rsidRDefault="00C67268" w:rsidP="00CC4025">
      <w:pPr>
        <w:spacing w:after="240"/>
        <w:ind w:right="-1"/>
        <w:jc w:val="center"/>
        <w:rPr>
          <w:b/>
        </w:rPr>
      </w:pPr>
      <w:r w:rsidRPr="000059D3">
        <w:rPr>
          <w:b/>
          <w:bCs/>
          <w:iCs/>
        </w:rPr>
        <w:t>,,</w:t>
      </w:r>
      <w:r w:rsidR="00CC4025" w:rsidRPr="00CC4025">
        <w:rPr>
          <w:rFonts w:cs="Arial"/>
          <w:b/>
          <w:caps/>
          <w:szCs w:val="24"/>
          <w:lang w:eastAsia="ar-SA"/>
        </w:rPr>
        <w:t>PAMATŲ GATVĖS APŠVIETIMO ATRAMOMS</w:t>
      </w:r>
      <w:r w:rsidR="00D967F6">
        <w:rPr>
          <w:rFonts w:cs="Arial"/>
          <w:b/>
          <w:caps/>
          <w:szCs w:val="24"/>
          <w:lang w:eastAsia="ar-SA"/>
        </w:rPr>
        <w:t xml:space="preserve"> </w:t>
      </w:r>
      <w:r w:rsidR="00CC4025" w:rsidRPr="00CC4025">
        <w:rPr>
          <w:rFonts w:cs="Arial"/>
          <w:b/>
          <w:caps/>
          <w:szCs w:val="24"/>
          <w:lang w:eastAsia="ar-SA"/>
        </w:rPr>
        <w:t xml:space="preserve">ĮRENGIMO SU VISOMIS MEDŽIAGOMIS DARBŲ </w:t>
      </w:r>
      <w:r w:rsidR="00CC4025" w:rsidRPr="00CC4025">
        <w:rPr>
          <w:b/>
          <w:szCs w:val="24"/>
        </w:rPr>
        <w:t>PIRKIMAS</w:t>
      </w:r>
      <w:r w:rsidRPr="000059D3">
        <w:rPr>
          <w:b/>
        </w:rPr>
        <w:t>“</w:t>
      </w:r>
    </w:p>
    <w:p w14:paraId="67596E5E" w14:textId="77777777" w:rsidR="008460D5" w:rsidRPr="00C3632B" w:rsidRDefault="008460D5" w:rsidP="00C67268">
      <w:pPr>
        <w:jc w:val="center"/>
        <w:rPr>
          <w:b/>
        </w:rPr>
      </w:pPr>
    </w:p>
    <w:p w14:paraId="6CEBF0DA" w14:textId="17E89D2E" w:rsidR="008460D5" w:rsidRPr="00C3632B" w:rsidRDefault="008460D5" w:rsidP="00231E9E">
      <w:pPr>
        <w:spacing w:after="120"/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C95EB9">
        <w:rPr>
          <w:szCs w:val="24"/>
        </w:rPr>
        <w:t>„</w:t>
      </w:r>
      <w:r w:rsidRPr="00C3632B">
        <w:rPr>
          <w:szCs w:val="24"/>
        </w:rPr>
        <w:t>VILNIAUS APŠVIETIM</w:t>
      </w:r>
      <w:r w:rsidR="00D247E3">
        <w:rPr>
          <w:szCs w:val="24"/>
        </w:rPr>
        <w:t>AS</w:t>
      </w:r>
      <w:r w:rsidR="00C95EB9">
        <w:rPr>
          <w:szCs w:val="24"/>
        </w:rPr>
        <w:t>“</w:t>
      </w:r>
    </w:p>
    <w:p w14:paraId="027CE3BE" w14:textId="28E50047" w:rsidR="00C67268" w:rsidRPr="00B74CE2" w:rsidRDefault="00C67268" w:rsidP="00231E9E">
      <w:pPr>
        <w:jc w:val="center"/>
        <w:rPr>
          <w:szCs w:val="24"/>
        </w:rPr>
      </w:pPr>
      <w:r w:rsidRPr="00B74CE2">
        <w:rPr>
          <w:szCs w:val="24"/>
        </w:rPr>
        <w:t>_________________</w:t>
      </w:r>
    </w:p>
    <w:p w14:paraId="0C39AED1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1BF443A6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52FED80A" w14:textId="2F0E0D0B" w:rsidR="00C67268" w:rsidRPr="00B74CE2" w:rsidRDefault="00C67268" w:rsidP="00DE44ED">
      <w:pPr>
        <w:spacing w:after="120"/>
        <w:jc w:val="center"/>
        <w:rPr>
          <w:szCs w:val="24"/>
        </w:rPr>
      </w:pPr>
      <w:r w:rsidRPr="00B74CE2">
        <w:rPr>
          <w:szCs w:val="24"/>
        </w:rPr>
        <w:t>(Vieta)</w:t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1F7F9C85" w14:textId="77777777" w:rsidTr="00AC0EFE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DE1A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3ACE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02F95C27" w14:textId="77777777" w:rsidTr="00AC0EFE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702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9B0F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15396B34" w14:textId="77777777" w:rsidTr="00AC0EFE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0582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D0EB1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52BEECB3" w14:textId="77777777" w:rsidTr="00AC0EFE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267A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7F1A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4D4B3B36" w14:textId="77777777" w:rsidTr="00AC0EFE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6A3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9BFE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5099101D" w14:textId="77777777" w:rsidTr="00AC0EFE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670C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2ECB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5A072D16" w14:textId="77777777" w:rsidTr="00AC0EFE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17B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29B1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50512437" w14:textId="77777777" w:rsidTr="00AC0EFE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9143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A33C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53E72FA4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4849"/>
      </w:tblGrid>
      <w:tr w:rsidR="003D6EC7" w:rsidRPr="008009CF" w14:paraId="3237210B" w14:textId="77777777" w:rsidTr="00AC0EFE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B825D" w14:textId="0A69BE7F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</w:t>
            </w:r>
            <w:r w:rsidR="00AD738C">
              <w:rPr>
                <w:spacing w:val="-4"/>
                <w:lang w:eastAsia="en-US"/>
              </w:rPr>
              <w:t>rangov</w:t>
            </w:r>
            <w:r w:rsidR="003D6EC7" w:rsidRPr="008009CF">
              <w:rPr>
                <w:spacing w:val="-4"/>
                <w:lang w:eastAsia="en-US"/>
              </w:rPr>
              <w:t>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172F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523D37A1" w14:textId="77777777" w:rsidTr="00AC0EFE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B7AF7" w14:textId="745F262A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</w:t>
            </w:r>
            <w:r w:rsidR="00AD738C">
              <w:rPr>
                <w:spacing w:val="-4"/>
                <w:lang w:eastAsia="en-US"/>
              </w:rPr>
              <w:t>rangov</w:t>
            </w:r>
            <w:r w:rsidR="003D6EC7" w:rsidRPr="008009CF">
              <w:rPr>
                <w:spacing w:val="-4"/>
                <w:lang w:eastAsia="en-US"/>
              </w:rPr>
              <w:t>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12A5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0E532677" w14:textId="77777777" w:rsidTr="00AC0EFE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C06B7" w14:textId="6E96E339" w:rsidR="003D6EC7" w:rsidRPr="008009CF" w:rsidRDefault="003D6EC7" w:rsidP="0073014C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 xml:space="preserve"> sub</w:t>
            </w:r>
            <w:r w:rsidR="00AD738C">
              <w:rPr>
                <w:spacing w:val="-4"/>
                <w:lang w:eastAsia="en-US"/>
              </w:rPr>
              <w:t>rangovą</w:t>
            </w:r>
            <w:r w:rsidRPr="008009CF">
              <w:rPr>
                <w:spacing w:val="-4"/>
                <w:lang w:eastAsia="en-US"/>
              </w:rPr>
              <w:t xml:space="preserve">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A4B2F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26F75549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798F91E1" w14:textId="77777777" w:rsidR="00C67268" w:rsidRPr="00B74CE2" w:rsidRDefault="00C67268" w:rsidP="00763B17">
      <w:pPr>
        <w:tabs>
          <w:tab w:val="left" w:pos="720"/>
        </w:tabs>
        <w:ind w:firstLine="522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13DC6611" w14:textId="5836419D" w:rsidR="00C67268" w:rsidRPr="00B74CE2" w:rsidRDefault="00C67268" w:rsidP="00763B17">
      <w:pPr>
        <w:tabs>
          <w:tab w:val="left" w:pos="720"/>
        </w:tabs>
        <w:spacing w:after="120"/>
        <w:ind w:firstLine="522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1B3AE3">
        <w:rPr>
          <w:rFonts w:eastAsia="Arial Unicode MS" w:cs="Tahoma"/>
          <w:szCs w:val="24"/>
        </w:rPr>
        <w:t>.</w:t>
      </w:r>
    </w:p>
    <w:p w14:paraId="09446170" w14:textId="77777777" w:rsidR="00C67268" w:rsidRPr="00B74CE2" w:rsidRDefault="00C67268" w:rsidP="007C7986">
      <w:pPr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44CCEF50" w14:textId="078ACE02" w:rsidR="00514E84" w:rsidRPr="00514E84" w:rsidRDefault="00BE1868" w:rsidP="00960F99">
      <w:pPr>
        <w:suppressAutoHyphens/>
        <w:spacing w:before="120" w:after="120"/>
        <w:ind w:right="141"/>
        <w:rPr>
          <w:szCs w:val="24"/>
          <w:lang w:eastAsia="en-US"/>
        </w:rPr>
      </w:pPr>
      <w:r>
        <w:rPr>
          <w:szCs w:val="24"/>
          <w:lang w:eastAsia="en-US"/>
        </w:rPr>
        <w:t xml:space="preserve">3. </w:t>
      </w:r>
      <w:r w:rsidR="005117AE" w:rsidRPr="005117AE">
        <w:rPr>
          <w:szCs w:val="24"/>
          <w:lang w:eastAsia="en-US"/>
        </w:rPr>
        <w:t xml:space="preserve">Mūsų siūlomi Darbai visiškai atitinka pirkimo dokumentuose nurodytus reikalavimus. </w:t>
      </w:r>
      <w:r w:rsidR="00514E84" w:rsidRPr="00514E84">
        <w:rPr>
          <w:szCs w:val="24"/>
          <w:lang w:eastAsia="en-US"/>
        </w:rPr>
        <w:t>Pateikiame siūlom</w:t>
      </w:r>
      <w:r w:rsidR="004C7266">
        <w:rPr>
          <w:szCs w:val="24"/>
          <w:lang w:eastAsia="en-US"/>
        </w:rPr>
        <w:t>ų Darbų</w:t>
      </w:r>
      <w:r w:rsidR="00514E84" w:rsidRPr="00514E84">
        <w:rPr>
          <w:szCs w:val="24"/>
          <w:lang w:eastAsia="en-US"/>
        </w:rPr>
        <w:t xml:space="preserve"> </w:t>
      </w:r>
      <w:r w:rsidR="00514E84" w:rsidRPr="00BE1868">
        <w:rPr>
          <w:b/>
          <w:bCs/>
          <w:szCs w:val="24"/>
          <w:lang w:eastAsia="en-US"/>
        </w:rPr>
        <w:t>k</w:t>
      </w:r>
      <w:r w:rsidR="00CC4025" w:rsidRPr="00BE1868">
        <w:rPr>
          <w:b/>
          <w:bCs/>
          <w:szCs w:val="24"/>
          <w:lang w:eastAsia="en-US"/>
        </w:rPr>
        <w:t>o</w:t>
      </w:r>
      <w:r w:rsidR="00514E84" w:rsidRPr="00BE1868">
        <w:rPr>
          <w:b/>
          <w:bCs/>
          <w:szCs w:val="24"/>
          <w:lang w:eastAsia="en-US"/>
        </w:rPr>
        <w:t xml:space="preserve">kybės </w:t>
      </w:r>
      <w:r w:rsidR="00514E84" w:rsidRPr="00514E84">
        <w:rPr>
          <w:szCs w:val="24"/>
          <w:lang w:eastAsia="en-US"/>
        </w:rPr>
        <w:t>kriterijų aprašymą:</w:t>
      </w:r>
      <w:r w:rsidR="00F4646D">
        <w:rPr>
          <w:szCs w:val="24"/>
          <w:lang w:eastAsia="en-US"/>
        </w:rPr>
        <w:tab/>
      </w:r>
      <w:r w:rsidR="00F4646D">
        <w:rPr>
          <w:szCs w:val="24"/>
          <w:lang w:eastAsia="en-US"/>
        </w:rPr>
        <w:tab/>
        <w:t xml:space="preserve">                   </w:t>
      </w:r>
      <w:r w:rsidR="005117AE">
        <w:rPr>
          <w:szCs w:val="24"/>
          <w:lang w:eastAsia="en-US"/>
        </w:rPr>
        <w:t xml:space="preserve">                      </w:t>
      </w:r>
      <w:r w:rsidR="00F4646D" w:rsidRPr="00750856">
        <w:rPr>
          <w:szCs w:val="24"/>
          <w:lang w:eastAsia="ar-SA"/>
        </w:rPr>
        <w:t>1 lentelė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56"/>
        <w:gridCol w:w="5529"/>
      </w:tblGrid>
      <w:tr w:rsidR="00514E84" w:rsidRPr="00514E84" w14:paraId="637FA72D" w14:textId="77777777" w:rsidTr="00E67B3A">
        <w:tc>
          <w:tcPr>
            <w:tcW w:w="675" w:type="dxa"/>
          </w:tcPr>
          <w:p w14:paraId="0505B67E" w14:textId="13881136" w:rsidR="00514E84" w:rsidRPr="00514E84" w:rsidRDefault="00514E84" w:rsidP="00514E84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r w:rsidRPr="00514E84">
              <w:rPr>
                <w:b/>
                <w:szCs w:val="24"/>
                <w:lang w:eastAsia="en-US"/>
              </w:rPr>
              <w:t xml:space="preserve">Eil. </w:t>
            </w:r>
            <w:r w:rsidR="00BD3DC6">
              <w:rPr>
                <w:b/>
                <w:szCs w:val="24"/>
                <w:lang w:eastAsia="en-US"/>
              </w:rPr>
              <w:t>N</w:t>
            </w:r>
            <w:r w:rsidRPr="00514E84">
              <w:rPr>
                <w:b/>
                <w:szCs w:val="24"/>
                <w:lang w:eastAsia="en-US"/>
              </w:rPr>
              <w:t>r.</w:t>
            </w:r>
          </w:p>
        </w:tc>
        <w:tc>
          <w:tcPr>
            <w:tcW w:w="3856" w:type="dxa"/>
          </w:tcPr>
          <w:p w14:paraId="4736BEDD" w14:textId="5424F5C8" w:rsidR="00514E84" w:rsidRPr="00C17128" w:rsidRDefault="00514E84" w:rsidP="00514E84">
            <w:pPr>
              <w:suppressAutoHyphens/>
              <w:jc w:val="center"/>
              <w:rPr>
                <w:b/>
                <w:szCs w:val="24"/>
                <w:highlight w:val="yellow"/>
                <w:lang w:eastAsia="en-US"/>
              </w:rPr>
            </w:pPr>
            <w:r w:rsidRPr="007E5F6D">
              <w:rPr>
                <w:b/>
                <w:szCs w:val="24"/>
                <w:lang w:eastAsia="en-US"/>
              </w:rPr>
              <w:t>Kokybės kriterijai</w:t>
            </w:r>
          </w:p>
        </w:tc>
        <w:tc>
          <w:tcPr>
            <w:tcW w:w="5529" w:type="dxa"/>
          </w:tcPr>
          <w:p w14:paraId="7251E6D6" w14:textId="77777777" w:rsidR="00514E84" w:rsidRPr="007E5F6D" w:rsidRDefault="00514E84" w:rsidP="00514E84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r w:rsidRPr="007E5F6D">
              <w:rPr>
                <w:b/>
                <w:szCs w:val="24"/>
                <w:lang w:eastAsia="en-US"/>
              </w:rPr>
              <w:t>Siūlomų kriterijų aprašymas (ir rodiklių reikšmės)</w:t>
            </w:r>
          </w:p>
          <w:p w14:paraId="1A44FBE1" w14:textId="476B6B86" w:rsidR="00D1268F" w:rsidRPr="007E5F6D" w:rsidRDefault="00D1268F" w:rsidP="00514E84">
            <w:pPr>
              <w:suppressAutoHyphens/>
              <w:jc w:val="center"/>
              <w:rPr>
                <w:b/>
                <w:szCs w:val="24"/>
                <w:highlight w:val="yellow"/>
                <w:lang w:eastAsia="en-US"/>
              </w:rPr>
            </w:pPr>
            <w:r w:rsidRPr="007E5F6D">
              <w:rPr>
                <w:szCs w:val="24"/>
                <w:lang w:eastAsia="en-US"/>
              </w:rPr>
              <w:t>(simboliu „X“ pažymėti tik vieną langelį)</w:t>
            </w:r>
          </w:p>
        </w:tc>
      </w:tr>
      <w:tr w:rsidR="00514E84" w:rsidRPr="00514E84" w14:paraId="6EB49B01" w14:textId="77777777" w:rsidTr="00E67B3A">
        <w:tc>
          <w:tcPr>
            <w:tcW w:w="675" w:type="dxa"/>
          </w:tcPr>
          <w:p w14:paraId="2AB6E676" w14:textId="26C08114" w:rsidR="00514E84" w:rsidRPr="00514E84" w:rsidRDefault="00BD3DC6" w:rsidP="00514E84">
            <w:pPr>
              <w:suppressAutoHyphens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  <w:r w:rsidR="00514E84" w:rsidRPr="00514E84">
              <w:rPr>
                <w:szCs w:val="24"/>
                <w:lang w:eastAsia="en-US"/>
              </w:rPr>
              <w:t>.</w:t>
            </w:r>
          </w:p>
        </w:tc>
        <w:tc>
          <w:tcPr>
            <w:tcW w:w="3856" w:type="dxa"/>
          </w:tcPr>
          <w:p w14:paraId="45B3F630" w14:textId="14B5C760" w:rsidR="00514E84" w:rsidRPr="00F32EA7" w:rsidRDefault="00C17128" w:rsidP="00514E84">
            <w:pPr>
              <w:suppressAutoHyphens/>
              <w:jc w:val="both"/>
              <w:rPr>
                <w:szCs w:val="24"/>
                <w:lang w:eastAsia="en-US"/>
              </w:rPr>
            </w:pPr>
            <w:r w:rsidRPr="00F32EA7">
              <w:rPr>
                <w:szCs w:val="24"/>
                <w:lang w:eastAsia="en-US"/>
              </w:rPr>
              <w:t xml:space="preserve">Darbų atlikimui naudojamo betono stiprumas </w:t>
            </w:r>
            <w:r w:rsidR="00F24C1E" w:rsidRPr="00F32EA7">
              <w:rPr>
                <w:szCs w:val="24"/>
                <w:lang w:eastAsia="en-US"/>
              </w:rPr>
              <w:t xml:space="preserve">iki lygio A </w:t>
            </w:r>
            <w:r w:rsidR="0031358A" w:rsidRPr="00F32EA7">
              <w:rPr>
                <w:szCs w:val="24"/>
                <w:lang w:eastAsia="en-US"/>
              </w:rPr>
              <w:t>(</w:t>
            </w:r>
            <w:r w:rsidR="00B5281C" w:rsidRPr="00F32EA7">
              <w:rPr>
                <w:szCs w:val="24"/>
                <w:lang w:eastAsia="en-US"/>
              </w:rPr>
              <w:t xml:space="preserve">kaip </w:t>
            </w:r>
            <w:r w:rsidR="00E07600" w:rsidRPr="00F32EA7">
              <w:rPr>
                <w:szCs w:val="24"/>
                <w:lang w:eastAsia="en-US"/>
              </w:rPr>
              <w:t xml:space="preserve">nurodyta </w:t>
            </w:r>
            <w:r w:rsidR="0031358A" w:rsidRPr="00F32EA7">
              <w:rPr>
                <w:szCs w:val="24"/>
                <w:lang w:eastAsia="en-US"/>
              </w:rPr>
              <w:t>Techninė</w:t>
            </w:r>
            <w:r w:rsidR="00CF07C0" w:rsidRPr="00F32EA7">
              <w:rPr>
                <w:szCs w:val="24"/>
                <w:lang w:eastAsia="en-US"/>
              </w:rPr>
              <w:t>je</w:t>
            </w:r>
            <w:r w:rsidR="00B35560" w:rsidRPr="00F32EA7">
              <w:rPr>
                <w:szCs w:val="24"/>
                <w:lang w:eastAsia="en-US"/>
              </w:rPr>
              <w:t xml:space="preserve"> specifikacijo</w:t>
            </w:r>
            <w:r w:rsidR="00CF07C0" w:rsidRPr="00F32EA7">
              <w:rPr>
                <w:szCs w:val="24"/>
                <w:lang w:eastAsia="en-US"/>
              </w:rPr>
              <w:t>je,</w:t>
            </w:r>
            <w:r w:rsidR="00B35560" w:rsidRPr="00F32EA7">
              <w:rPr>
                <w:szCs w:val="24"/>
                <w:lang w:eastAsia="en-US"/>
              </w:rPr>
              <w:t xml:space="preserve"> </w:t>
            </w:r>
            <w:r w:rsidR="0031358A" w:rsidRPr="00F32EA7">
              <w:rPr>
                <w:szCs w:val="24"/>
                <w:lang w:eastAsia="en-US"/>
              </w:rPr>
              <w:t xml:space="preserve">Brėžinys  Nr.1) - </w:t>
            </w:r>
            <w:r w:rsidR="00986062" w:rsidRPr="00F32EA7">
              <w:rPr>
                <w:b/>
                <w:bCs/>
                <w:iCs/>
                <w:lang w:eastAsia="en-US"/>
              </w:rPr>
              <w:t>(T</w:t>
            </w:r>
            <w:r w:rsidR="00986062" w:rsidRPr="00F32EA7">
              <w:rPr>
                <w:rFonts w:eastAsia="Calibri"/>
                <w:b/>
                <w:bCs/>
                <w:szCs w:val="24"/>
                <w:vertAlign w:val="subscript"/>
                <w:lang w:eastAsia="en-US"/>
                <w14:ligatures w14:val="standardContextual"/>
              </w:rPr>
              <w:t>1</w:t>
            </w:r>
            <w:r w:rsidR="00986062" w:rsidRPr="00F32EA7">
              <w:rPr>
                <w:b/>
                <w:bCs/>
                <w:iCs/>
                <w:lang w:eastAsia="en-US"/>
              </w:rPr>
              <w:t>)</w:t>
            </w:r>
          </w:p>
        </w:tc>
        <w:tc>
          <w:tcPr>
            <w:tcW w:w="5529" w:type="dxa"/>
          </w:tcPr>
          <w:p w14:paraId="23F8678E" w14:textId="7507371B" w:rsidR="00514E84" w:rsidRPr="00F32EA7" w:rsidRDefault="00514E84" w:rsidP="006D4CBE">
            <w:pPr>
              <w:suppressAutoHyphens/>
              <w:autoSpaceDN w:val="0"/>
              <w:spacing w:after="120"/>
              <w:ind w:left="31"/>
              <w:jc w:val="both"/>
              <w:textAlignment w:val="baseline"/>
              <w:rPr>
                <w:szCs w:val="24"/>
                <w:lang w:eastAsia="zh-CN"/>
              </w:rPr>
            </w:pPr>
            <w:r w:rsidRPr="00F32EA7">
              <w:rPr>
                <w:i/>
                <w:szCs w:val="24"/>
                <w:lang w:eastAsia="zh-CN"/>
              </w:rPr>
              <w:t>Pažymėti siūlomą</w:t>
            </w:r>
            <w:r w:rsidRPr="00F32EA7">
              <w:rPr>
                <w:rFonts w:eastAsia="SimSun"/>
                <w:b/>
                <w:bCs/>
                <w:i/>
                <w:iCs/>
                <w:szCs w:val="24"/>
                <w:lang w:eastAsia="zh-CN"/>
              </w:rPr>
              <w:t xml:space="preserve"> </w:t>
            </w:r>
            <w:r w:rsidR="001653B6" w:rsidRPr="00F32EA7">
              <w:rPr>
                <w:rFonts w:eastAsia="SimSun"/>
                <w:b/>
                <w:bCs/>
                <w:i/>
                <w:iCs/>
                <w:szCs w:val="24"/>
                <w:lang w:eastAsia="zh-CN"/>
              </w:rPr>
              <w:t xml:space="preserve">Darbų atlikimui </w:t>
            </w:r>
            <w:r w:rsidR="005117AE" w:rsidRPr="00F32EA7">
              <w:rPr>
                <w:rFonts w:eastAsia="SimSun"/>
                <w:b/>
                <w:bCs/>
                <w:i/>
                <w:iCs/>
                <w:szCs w:val="24"/>
                <w:lang w:eastAsia="zh-CN"/>
              </w:rPr>
              <w:t xml:space="preserve">iki lygio A </w:t>
            </w:r>
            <w:r w:rsidR="001653B6" w:rsidRPr="00F32EA7">
              <w:rPr>
                <w:rFonts w:eastAsia="SimSun"/>
                <w:b/>
                <w:bCs/>
                <w:i/>
                <w:iCs/>
                <w:szCs w:val="24"/>
                <w:lang w:eastAsia="zh-CN"/>
              </w:rPr>
              <w:t>naudo</w:t>
            </w:r>
            <w:r w:rsidR="00183C51" w:rsidRPr="00F32EA7">
              <w:rPr>
                <w:rFonts w:eastAsia="SimSun"/>
                <w:b/>
                <w:bCs/>
                <w:i/>
                <w:iCs/>
                <w:szCs w:val="24"/>
                <w:lang w:eastAsia="zh-CN"/>
              </w:rPr>
              <w:t>tino</w:t>
            </w:r>
            <w:r w:rsidR="001653B6" w:rsidRPr="00F32EA7">
              <w:rPr>
                <w:rFonts w:eastAsia="SimSun"/>
                <w:b/>
                <w:bCs/>
                <w:i/>
                <w:iCs/>
                <w:szCs w:val="24"/>
                <w:lang w:eastAsia="zh-CN"/>
              </w:rPr>
              <w:t xml:space="preserve"> betono stiprumą</w:t>
            </w:r>
            <w:r w:rsidRPr="00F32EA7">
              <w:rPr>
                <w:i/>
                <w:szCs w:val="24"/>
                <w:lang w:eastAsia="zh-CN"/>
              </w:rPr>
              <w:t xml:space="preserve">: </w:t>
            </w:r>
          </w:p>
          <w:p w14:paraId="1E40A2BD" w14:textId="7E4504B2" w:rsidR="00644A1C" w:rsidRPr="00F32EA7" w:rsidRDefault="00B52A5D" w:rsidP="00B52A5D">
            <w:pPr>
              <w:suppressAutoHyphens/>
              <w:autoSpaceDN w:val="0"/>
              <w:spacing w:after="120"/>
              <w:ind w:left="67"/>
              <w:jc w:val="both"/>
              <w:textAlignment w:val="baseline"/>
              <w:rPr>
                <w:szCs w:val="24"/>
                <w:lang w:eastAsia="zh-CN"/>
              </w:rPr>
            </w:pPr>
            <w:r w:rsidRPr="00F32EA7">
              <w:rPr>
                <w:noProof/>
                <w:szCs w:val="24"/>
                <w:lang w:eastAsia="en-US"/>
              </w:rPr>
              <w:t xml:space="preserve">betono stiprumas C16/20-XC2 </w:t>
            </w:r>
            <w:r w:rsidR="00644A1C" w:rsidRPr="00F32EA7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4BEAC2" wp14:editId="2D8CCB74">
                      <wp:simplePos x="0" y="0"/>
                      <wp:positionH relativeFrom="column">
                        <wp:posOffset>2872105</wp:posOffset>
                      </wp:positionH>
                      <wp:positionV relativeFrom="paragraph">
                        <wp:posOffset>6350</wp:posOffset>
                      </wp:positionV>
                      <wp:extent cx="174726" cy="174726"/>
                      <wp:effectExtent l="0" t="0" r="15875" b="15875"/>
                      <wp:wrapNone/>
                      <wp:docPr id="768972634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2DF68" id="Stačiakampis 1" o:spid="_x0000_s1026" style="position:absolute;margin-left:226.15pt;margin-top:.5pt;width:13.75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" fillcolor="window" strokecolor="windowText" strokeweight="1pt"/>
                  </w:pict>
                </mc:Fallback>
              </mc:AlternateContent>
            </w:r>
            <w:r w:rsidR="00555383" w:rsidRPr="00F32EA7">
              <w:rPr>
                <w:noProof/>
                <w:szCs w:val="24"/>
                <w:lang w:eastAsia="en-US"/>
              </w:rPr>
              <w:t xml:space="preserve"> -</w:t>
            </w:r>
            <w:r w:rsidR="00514E84" w:rsidRPr="00F32EA7">
              <w:rPr>
                <w:i/>
                <w:szCs w:val="24"/>
                <w:lang w:eastAsia="zh-CN"/>
              </w:rPr>
              <w:t xml:space="preserve"> </w:t>
            </w:r>
          </w:p>
          <w:p w14:paraId="4C6A792D" w14:textId="660F02C0" w:rsidR="00514E84" w:rsidRPr="00F32EA7" w:rsidRDefault="00CF07C0" w:rsidP="00B52A5D">
            <w:pPr>
              <w:suppressAutoHyphens/>
              <w:autoSpaceDN w:val="0"/>
              <w:spacing w:after="120"/>
              <w:ind w:left="67"/>
              <w:jc w:val="both"/>
              <w:textAlignment w:val="baseline"/>
              <w:rPr>
                <w:i/>
                <w:szCs w:val="24"/>
                <w:lang w:eastAsia="zh-CN"/>
              </w:rPr>
            </w:pPr>
            <w:r w:rsidRPr="00F32EA7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2813B8" wp14:editId="3D7622A8">
                      <wp:simplePos x="0" y="0"/>
                      <wp:positionH relativeFrom="column">
                        <wp:posOffset>2872740</wp:posOffset>
                      </wp:positionH>
                      <wp:positionV relativeFrom="paragraph">
                        <wp:posOffset>5715</wp:posOffset>
                      </wp:positionV>
                      <wp:extent cx="174625" cy="174625"/>
                      <wp:effectExtent l="0" t="0" r="15875" b="15875"/>
                      <wp:wrapNone/>
                      <wp:docPr id="1663828897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317CF" id="Stačiakampis 1" o:spid="_x0000_s1026" style="position:absolute;margin-left:226.2pt;margin-top:.45pt;width:13.75pt;height:1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" fillcolor="window" strokecolor="windowText" strokeweight="1pt"/>
                  </w:pict>
                </mc:Fallback>
              </mc:AlternateContent>
            </w:r>
            <w:r w:rsidR="00DD437C" w:rsidRPr="00F32EA7">
              <w:rPr>
                <w:noProof/>
                <w:szCs w:val="24"/>
                <w:lang w:eastAsia="en-US"/>
              </w:rPr>
              <w:t>betono stiprumas C20/25-XC3  -</w:t>
            </w:r>
            <w:r w:rsidR="00514E84" w:rsidRPr="00F32EA7">
              <w:rPr>
                <w:i/>
                <w:szCs w:val="24"/>
                <w:lang w:eastAsia="zh-CN"/>
              </w:rPr>
              <w:t xml:space="preserve"> </w:t>
            </w:r>
          </w:p>
          <w:p w14:paraId="3DCCA3CC" w14:textId="641EB365" w:rsidR="00514E84" w:rsidRPr="00F32EA7" w:rsidRDefault="00CF07C0" w:rsidP="00CF07C0">
            <w:pPr>
              <w:suppressAutoHyphens/>
              <w:autoSpaceDN w:val="0"/>
              <w:spacing w:after="120"/>
              <w:ind w:left="67"/>
              <w:jc w:val="both"/>
              <w:textAlignment w:val="baseline"/>
              <w:rPr>
                <w:szCs w:val="24"/>
                <w:lang w:eastAsia="en-US"/>
              </w:rPr>
            </w:pPr>
            <w:r w:rsidRPr="00F32EA7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62EADF" wp14:editId="5E3664F8">
                      <wp:simplePos x="0" y="0"/>
                      <wp:positionH relativeFrom="column">
                        <wp:posOffset>2872867</wp:posOffset>
                      </wp:positionH>
                      <wp:positionV relativeFrom="paragraph">
                        <wp:posOffset>5715</wp:posOffset>
                      </wp:positionV>
                      <wp:extent cx="174726" cy="174726"/>
                      <wp:effectExtent l="0" t="0" r="15875" b="15875"/>
                      <wp:wrapNone/>
                      <wp:docPr id="208921322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C59968" id="Stačiakampis 1" o:spid="_x0000_s1026" style="position:absolute;margin-left:226.2pt;margin-top:.45pt;width:13.75pt;height:1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" fillcolor="window" strokecolor="windowText" strokeweight="1pt"/>
                  </w:pict>
                </mc:Fallback>
              </mc:AlternateContent>
            </w:r>
            <w:r w:rsidR="001653B6" w:rsidRPr="00F32EA7">
              <w:rPr>
                <w:szCs w:val="24"/>
                <w:lang w:eastAsia="zh-CN"/>
              </w:rPr>
              <w:t xml:space="preserve">betono stiprumas C25/30-XC4 </w:t>
            </w:r>
            <w:r w:rsidR="00011951" w:rsidRPr="00F32EA7">
              <w:rPr>
                <w:szCs w:val="24"/>
                <w:lang w:eastAsia="zh-CN"/>
              </w:rPr>
              <w:t xml:space="preserve"> </w:t>
            </w:r>
            <w:r w:rsidR="001653B6" w:rsidRPr="00F32EA7">
              <w:rPr>
                <w:szCs w:val="24"/>
                <w:lang w:eastAsia="zh-CN"/>
              </w:rPr>
              <w:t>-</w:t>
            </w:r>
          </w:p>
        </w:tc>
      </w:tr>
    </w:tbl>
    <w:p w14:paraId="205B81BA" w14:textId="0B65F84A" w:rsidR="00514E84" w:rsidRPr="002E7205" w:rsidRDefault="00514E84" w:rsidP="005F5908">
      <w:pPr>
        <w:jc w:val="both"/>
        <w:rPr>
          <w:color w:val="E36C0A"/>
          <w:sz w:val="22"/>
          <w:szCs w:val="22"/>
          <w:lang w:eastAsia="en-US"/>
        </w:rPr>
      </w:pPr>
      <w:r w:rsidRPr="002E7205">
        <w:rPr>
          <w:b/>
          <w:bCs/>
          <w:sz w:val="22"/>
          <w:szCs w:val="22"/>
          <w:lang w:eastAsia="en-US"/>
        </w:rPr>
        <w:t>Pastaba.</w:t>
      </w:r>
      <w:r w:rsidRPr="002E7205">
        <w:rPr>
          <w:sz w:val="22"/>
          <w:szCs w:val="22"/>
          <w:lang w:eastAsia="en-US"/>
        </w:rPr>
        <w:t xml:space="preserve"> </w:t>
      </w:r>
      <w:r w:rsidR="006F3825" w:rsidRPr="002E7205">
        <w:rPr>
          <w:sz w:val="22"/>
          <w:szCs w:val="22"/>
          <w:lang w:eastAsia="en-US"/>
        </w:rPr>
        <w:t>Tiekėjui</w:t>
      </w:r>
      <w:r w:rsidRPr="002E7205">
        <w:rPr>
          <w:sz w:val="22"/>
          <w:szCs w:val="22"/>
          <w:lang w:eastAsia="en-US"/>
        </w:rPr>
        <w:t xml:space="preserve"> nenurodžius rodiklio reikšmės, </w:t>
      </w:r>
      <w:r w:rsidR="006F3825" w:rsidRPr="002E7205">
        <w:rPr>
          <w:sz w:val="22"/>
          <w:szCs w:val="22"/>
          <w:lang w:eastAsia="en-US"/>
        </w:rPr>
        <w:t xml:space="preserve">arba tiekėjui nurodžius (pažymėjus) kelias rodiklio reikšmes </w:t>
      </w:r>
      <w:r w:rsidR="0051235B" w:rsidRPr="002E7205">
        <w:rPr>
          <w:sz w:val="22"/>
          <w:szCs w:val="22"/>
          <w:lang w:eastAsia="en-US"/>
        </w:rPr>
        <w:t>už kriterijų, kuriame nenurodytas siūlomas rodiklis</w:t>
      </w:r>
      <w:r w:rsidR="001C3A1A" w:rsidRPr="002E7205">
        <w:rPr>
          <w:sz w:val="22"/>
          <w:szCs w:val="22"/>
          <w:lang w:eastAsia="en-US"/>
        </w:rPr>
        <w:t xml:space="preserve"> arba pažymėtos kelios </w:t>
      </w:r>
      <w:r w:rsidR="00A4325C" w:rsidRPr="002E7205">
        <w:rPr>
          <w:sz w:val="22"/>
          <w:szCs w:val="22"/>
          <w:lang w:eastAsia="en-US"/>
        </w:rPr>
        <w:t xml:space="preserve">rodiklio </w:t>
      </w:r>
      <w:r w:rsidR="001C3A1A" w:rsidRPr="002E7205">
        <w:rPr>
          <w:sz w:val="22"/>
          <w:szCs w:val="22"/>
          <w:lang w:eastAsia="en-US"/>
        </w:rPr>
        <w:t xml:space="preserve">reikšmės </w:t>
      </w:r>
      <w:r w:rsidRPr="002E7205">
        <w:rPr>
          <w:sz w:val="22"/>
          <w:szCs w:val="22"/>
          <w:lang w:eastAsia="en-US"/>
        </w:rPr>
        <w:t xml:space="preserve">bus skiriama 0 ekonominio naudingumo balų. </w:t>
      </w:r>
    </w:p>
    <w:p w14:paraId="4321431E" w14:textId="77777777" w:rsidR="00514E84" w:rsidRDefault="00514E84" w:rsidP="007855C7">
      <w:pPr>
        <w:rPr>
          <w:rFonts w:eastAsia="Arial Unicode MS" w:cs="Tahoma"/>
        </w:rPr>
      </w:pPr>
    </w:p>
    <w:p w14:paraId="75000321" w14:textId="6E7281F5" w:rsidR="00C67268" w:rsidRDefault="00BE1868" w:rsidP="007855C7">
      <w:pPr>
        <w:rPr>
          <w:rFonts w:eastAsia="Arial Unicode MS" w:cs="Tahoma"/>
        </w:rPr>
      </w:pPr>
      <w:r>
        <w:rPr>
          <w:rFonts w:eastAsia="Arial Unicode MS" w:cs="Tahoma"/>
        </w:rPr>
        <w:t xml:space="preserve">4. </w:t>
      </w:r>
      <w:r w:rsidR="007032DE" w:rsidRPr="00231818">
        <w:rPr>
          <w:rFonts w:eastAsia="Arial Unicode MS"/>
          <w:b/>
          <w:bCs/>
          <w:szCs w:val="24"/>
          <w:lang w:eastAsia="en-US"/>
        </w:rPr>
        <w:t>Pateikiame siūlomų</w:t>
      </w:r>
      <w:r w:rsidR="007032DE">
        <w:rPr>
          <w:rFonts w:eastAsia="Arial Unicode MS"/>
          <w:b/>
          <w:bCs/>
          <w:szCs w:val="24"/>
          <w:lang w:eastAsia="en-US"/>
        </w:rPr>
        <w:t xml:space="preserve"> Darbų kainą</w:t>
      </w:r>
      <w:r w:rsidR="00C67268" w:rsidRPr="00B74CE2">
        <w:rPr>
          <w:rFonts w:eastAsia="Arial Unicode MS" w:cs="Tahoma"/>
        </w:rPr>
        <w:t>:</w:t>
      </w:r>
    </w:p>
    <w:p w14:paraId="1C84ED65" w14:textId="242EBA20" w:rsidR="005544DD" w:rsidRDefault="00F4646D" w:rsidP="00750856">
      <w:pPr>
        <w:suppressAutoHyphens/>
        <w:ind w:right="141"/>
        <w:jc w:val="right"/>
        <w:rPr>
          <w:rFonts w:eastAsia="Arial Unicode MS" w:cs="Tahoma"/>
        </w:rPr>
      </w:pPr>
      <w:r>
        <w:rPr>
          <w:szCs w:val="24"/>
          <w:lang w:eastAsia="ar-SA"/>
        </w:rPr>
        <w:t>2</w:t>
      </w:r>
      <w:r w:rsidR="00750856" w:rsidRPr="00750856">
        <w:rPr>
          <w:szCs w:val="24"/>
          <w:lang w:eastAsia="ar-SA"/>
        </w:rPr>
        <w:t xml:space="preserve"> lentelė</w:t>
      </w:r>
    </w:p>
    <w:tbl>
      <w:tblPr>
        <w:tblW w:w="5007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0"/>
        <w:gridCol w:w="3669"/>
        <w:gridCol w:w="1136"/>
        <w:gridCol w:w="1416"/>
        <w:gridCol w:w="1279"/>
        <w:gridCol w:w="1838"/>
      </w:tblGrid>
      <w:tr w:rsidR="00AC0EFE" w:rsidRPr="007B25C5" w14:paraId="355D02C2" w14:textId="77777777" w:rsidTr="00E67B3A">
        <w:trPr>
          <w:trHeight w:val="92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FE74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Eil.</w:t>
            </w:r>
          </w:p>
          <w:p w14:paraId="72957BE8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Nr.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7654" w14:textId="694A493C" w:rsidR="000F038C" w:rsidRPr="00780721" w:rsidRDefault="00AD7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Darbų</w:t>
            </w:r>
            <w:r w:rsidR="004868FA" w:rsidRPr="00EA68FF">
              <w:rPr>
                <w:bCs/>
                <w:szCs w:val="24"/>
              </w:rPr>
              <w:t xml:space="preserve"> pavadinima</w:t>
            </w:r>
            <w:r w:rsidR="004868FA">
              <w:rPr>
                <w:bCs/>
                <w:szCs w:val="24"/>
              </w:rPr>
              <w:t xml:space="preserve">s/ </w:t>
            </w:r>
            <w:r w:rsidR="00E56031">
              <w:rPr>
                <w:bCs/>
                <w:szCs w:val="24"/>
              </w:rPr>
              <w:t>aprašymas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68E2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Mato vnt.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5D06" w14:textId="443F4C48" w:rsidR="000F038C" w:rsidRPr="00780721" w:rsidRDefault="00A0019B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Preliminarus </w:t>
            </w:r>
            <w:r w:rsidR="000F038C">
              <w:rPr>
                <w:bCs/>
                <w:szCs w:val="24"/>
              </w:rPr>
              <w:t xml:space="preserve"> </w:t>
            </w:r>
            <w:r w:rsidR="00C327FA">
              <w:rPr>
                <w:bCs/>
                <w:szCs w:val="24"/>
              </w:rPr>
              <w:t>k</w:t>
            </w:r>
            <w:r w:rsidR="000F038C">
              <w:rPr>
                <w:bCs/>
                <w:szCs w:val="24"/>
              </w:rPr>
              <w:t>iekis</w:t>
            </w:r>
            <w:r>
              <w:rPr>
                <w:bCs/>
                <w:szCs w:val="24"/>
              </w:rPr>
              <w:t xml:space="preserve"> per Sutarties galiojimo laikotarpį</w:t>
            </w:r>
            <w:r w:rsidR="005E2E40">
              <w:rPr>
                <w:bCs/>
                <w:szCs w:val="24"/>
              </w:rPr>
              <w:t>*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8E7C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Vieneto įkainis, Eur</w:t>
            </w:r>
            <w:r w:rsidRPr="00780721">
              <w:rPr>
                <w:bCs/>
                <w:szCs w:val="24"/>
              </w:rPr>
              <w:t xml:space="preserve"> be PVM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4E4" w14:textId="017BD8A6" w:rsidR="000F038C" w:rsidRPr="009B0C68" w:rsidRDefault="00913761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Kaina</w:t>
            </w:r>
            <w:r w:rsidR="000F038C" w:rsidRPr="009B0C68">
              <w:rPr>
                <w:bCs/>
                <w:szCs w:val="24"/>
              </w:rPr>
              <w:t xml:space="preserve"> </w:t>
            </w:r>
            <w:r w:rsidR="000F038C">
              <w:rPr>
                <w:bCs/>
                <w:szCs w:val="24"/>
              </w:rPr>
              <w:t>Eur</w:t>
            </w:r>
            <w:r w:rsidR="000F038C" w:rsidRPr="009B0C68">
              <w:rPr>
                <w:bCs/>
                <w:szCs w:val="24"/>
              </w:rPr>
              <w:t xml:space="preserve"> be PVM</w:t>
            </w:r>
          </w:p>
          <w:p w14:paraId="22E48F5F" w14:textId="79E3586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en-US"/>
              </w:rPr>
            </w:pPr>
            <w:r w:rsidRPr="009B0C68">
              <w:rPr>
                <w:bCs/>
                <w:i/>
                <w:sz w:val="20"/>
                <w:lang w:val="en-US"/>
              </w:rPr>
              <w:t>(</w:t>
            </w:r>
            <w:r w:rsidR="00F4646D" w:rsidRPr="009B0C68">
              <w:rPr>
                <w:bCs/>
                <w:i/>
                <w:sz w:val="20"/>
              </w:rPr>
              <w:t>6.</w:t>
            </w:r>
            <w:r w:rsidR="00F4646D" w:rsidRPr="009B0C68">
              <w:rPr>
                <w:bCs/>
                <w:i/>
                <w:sz w:val="20"/>
                <w:lang w:val="en-US"/>
              </w:rPr>
              <w:t xml:space="preserve"> =</w:t>
            </w:r>
            <w:r w:rsidR="00F4646D">
              <w:rPr>
                <w:bCs/>
                <w:i/>
                <w:sz w:val="20"/>
                <w:lang w:val="en-US"/>
              </w:rPr>
              <w:t xml:space="preserve"> </w:t>
            </w:r>
            <w:r w:rsidRPr="009B0C68">
              <w:rPr>
                <w:bCs/>
                <w:i/>
                <w:sz w:val="20"/>
              </w:rPr>
              <w:t>4.</w:t>
            </w:r>
            <w:r w:rsidR="00F4646D">
              <w:rPr>
                <w:bCs/>
                <w:i/>
                <w:sz w:val="20"/>
              </w:rPr>
              <w:t xml:space="preserve"> x </w:t>
            </w:r>
            <w:r w:rsidRPr="009B0C68">
              <w:rPr>
                <w:bCs/>
                <w:i/>
                <w:sz w:val="20"/>
              </w:rPr>
              <w:t>5.</w:t>
            </w:r>
            <w:r w:rsidRPr="009B0C68">
              <w:rPr>
                <w:bCs/>
                <w:i/>
                <w:sz w:val="20"/>
                <w:lang w:val="en-US"/>
              </w:rPr>
              <w:t>)</w:t>
            </w:r>
          </w:p>
        </w:tc>
      </w:tr>
      <w:tr w:rsidR="00AC0EFE" w:rsidRPr="00DF57CA" w14:paraId="3A11468E" w14:textId="77777777" w:rsidTr="00E67B3A">
        <w:trPr>
          <w:trHeight w:hRule="exact" w:val="27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9EBF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F029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2883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1EB4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B58E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0471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6708A4" w:rsidRPr="00A6631B" w14:paraId="380AAB31" w14:textId="77777777" w:rsidTr="00E67B3A">
        <w:trPr>
          <w:trHeight w:val="615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C97D1" w14:textId="4DC1456F" w:rsidR="006708A4" w:rsidRPr="00A6631B" w:rsidRDefault="006708A4" w:rsidP="006708A4">
            <w:pPr>
              <w:spacing w:before="60" w:after="60"/>
              <w:jc w:val="center"/>
              <w:rPr>
                <w:szCs w:val="24"/>
              </w:rPr>
            </w:pPr>
            <w:r w:rsidRPr="00A6631B">
              <w:rPr>
                <w:szCs w:val="24"/>
              </w:rPr>
              <w:t>1.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0BCA" w14:textId="7B22DE64" w:rsidR="006708A4" w:rsidRPr="00D967F6" w:rsidRDefault="006708A4" w:rsidP="006708A4">
            <w:pPr>
              <w:spacing w:before="60" w:after="60"/>
              <w:rPr>
                <w:szCs w:val="24"/>
              </w:rPr>
            </w:pPr>
            <w:r w:rsidRPr="00D967F6">
              <w:rPr>
                <w:szCs w:val="24"/>
              </w:rPr>
              <w:t>Pamato gatvės apšvietimo atramai, ant kurios tvirtinamas troleibuso linijų kontaktinis tinklas</w:t>
            </w:r>
            <w:r w:rsidR="00F4646D" w:rsidRPr="00D967F6">
              <w:rPr>
                <w:szCs w:val="24"/>
              </w:rPr>
              <w:t>,</w:t>
            </w:r>
            <w:r w:rsidRPr="00D967F6">
              <w:rPr>
                <w:szCs w:val="24"/>
              </w:rPr>
              <w:t xml:space="preserve"> įrengimas su visomis medžiagomis (toliau – Pamatai)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5F635" w14:textId="437226DD" w:rsidR="006708A4" w:rsidRPr="00A6631B" w:rsidRDefault="006708A4" w:rsidP="006708A4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Vnt.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4770" w14:textId="2F450694" w:rsidR="006708A4" w:rsidRPr="00653587" w:rsidRDefault="00D967F6" w:rsidP="006708A4">
            <w:pPr>
              <w:jc w:val="center"/>
              <w:rPr>
                <w:szCs w:val="24"/>
              </w:rPr>
            </w:pPr>
            <w:r w:rsidRPr="004D66B7">
              <w:rPr>
                <w:b/>
                <w:bCs/>
              </w:rPr>
              <w:t>7</w:t>
            </w:r>
            <w:r w:rsidR="006708A4" w:rsidRPr="004D66B7">
              <w:rPr>
                <w:b/>
                <w:bCs/>
              </w:rPr>
              <w:t>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7B04" w14:textId="77777777" w:rsidR="006708A4" w:rsidRPr="00A6631B" w:rsidRDefault="006708A4" w:rsidP="006708A4">
            <w:pPr>
              <w:spacing w:before="60" w:after="60"/>
              <w:jc w:val="center"/>
              <w:rPr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0E70" w14:textId="77777777" w:rsidR="006708A4" w:rsidRPr="00A6631B" w:rsidRDefault="006708A4" w:rsidP="006708A4">
            <w:pPr>
              <w:spacing w:before="60" w:after="60"/>
              <w:jc w:val="center"/>
              <w:rPr>
                <w:szCs w:val="24"/>
              </w:rPr>
            </w:pPr>
          </w:p>
        </w:tc>
      </w:tr>
      <w:tr w:rsidR="00D85E2A" w:rsidRPr="00A6631B" w14:paraId="115D87DA" w14:textId="77777777" w:rsidTr="00E67B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37"/>
        </w:trPr>
        <w:tc>
          <w:tcPr>
            <w:tcW w:w="40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6708" w14:textId="24805057" w:rsidR="00D85E2A" w:rsidRPr="00A6631B" w:rsidRDefault="00C74792" w:rsidP="00D85E2A">
            <w:pPr>
              <w:suppressAutoHyphens/>
              <w:spacing w:before="120" w:after="120"/>
              <w:ind w:right="181"/>
              <w:jc w:val="right"/>
              <w:rPr>
                <w:b/>
                <w:szCs w:val="24"/>
                <w:lang w:eastAsia="ar-SA"/>
              </w:rPr>
            </w:pPr>
            <w:r>
              <w:rPr>
                <w:b/>
              </w:rPr>
              <w:t>Pasiūlymo kaina</w:t>
            </w:r>
            <w:r w:rsidR="00D85E2A" w:rsidRPr="00A6631B">
              <w:rPr>
                <w:b/>
              </w:rPr>
              <w:t xml:space="preserve"> </w:t>
            </w:r>
            <w:r w:rsidR="00137348">
              <w:rPr>
                <w:b/>
              </w:rPr>
              <w:t xml:space="preserve">Eur </w:t>
            </w:r>
            <w:r w:rsidR="00D85E2A" w:rsidRPr="00A6631B">
              <w:rPr>
                <w:b/>
              </w:rPr>
              <w:t>be PVM: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8CBA" w14:textId="77777777" w:rsidR="00D85E2A" w:rsidRPr="00A6631B" w:rsidRDefault="00D85E2A" w:rsidP="00D85E2A">
            <w:pPr>
              <w:suppressAutoHyphens/>
              <w:ind w:right="85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D85E2A" w:rsidRPr="00A6631B" w14:paraId="065179F4" w14:textId="77777777" w:rsidTr="00E67B3A">
        <w:tblPrEx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40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16639" w14:textId="1C7CB303" w:rsidR="00D85E2A" w:rsidRPr="00A6631B" w:rsidRDefault="00D85E2A" w:rsidP="00D85E2A">
            <w:pPr>
              <w:spacing w:before="120" w:after="120"/>
              <w:ind w:right="181"/>
              <w:jc w:val="right"/>
              <w:rPr>
                <w:szCs w:val="24"/>
                <w:lang w:eastAsia="ar-SA"/>
              </w:rPr>
            </w:pPr>
            <w:r w:rsidRPr="00A6631B">
              <w:rPr>
                <w:szCs w:val="24"/>
                <w:lang w:eastAsia="ar-SA"/>
              </w:rPr>
              <w:br w:type="page"/>
            </w:r>
            <w:r w:rsidRPr="00A6631B">
              <w:rPr>
                <w:b/>
                <w:szCs w:val="24"/>
                <w:lang w:eastAsia="ar-SA"/>
              </w:rPr>
              <w:t>PVM*</w:t>
            </w:r>
            <w:r w:rsidR="004D0331">
              <w:rPr>
                <w:b/>
                <w:szCs w:val="24"/>
                <w:lang w:eastAsia="ar-SA"/>
              </w:rPr>
              <w:t>*</w:t>
            </w:r>
            <w:r w:rsidRPr="00A6631B">
              <w:rPr>
                <w:b/>
                <w:szCs w:val="24"/>
                <w:lang w:eastAsia="ar-SA"/>
              </w:rPr>
              <w:t xml:space="preserve"> (21</w:t>
            </w:r>
            <w:r w:rsidRPr="00A6631B">
              <w:rPr>
                <w:b/>
                <w:szCs w:val="24"/>
                <w:lang w:val="en-US" w:eastAsia="ar-SA"/>
              </w:rPr>
              <w:t>%):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831C" w14:textId="77777777" w:rsidR="00D85E2A" w:rsidRPr="00A6631B" w:rsidRDefault="00D85E2A" w:rsidP="00D85E2A">
            <w:pPr>
              <w:ind w:right="135"/>
              <w:rPr>
                <w:szCs w:val="24"/>
                <w:lang w:eastAsia="ar-SA"/>
              </w:rPr>
            </w:pPr>
          </w:p>
        </w:tc>
      </w:tr>
      <w:tr w:rsidR="00D85E2A" w:rsidRPr="00A6631B" w14:paraId="2D3D139E" w14:textId="77777777" w:rsidTr="00E67B3A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40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42A1" w14:textId="76EC288B" w:rsidR="00D85E2A" w:rsidRPr="00A6631B" w:rsidRDefault="00C74792" w:rsidP="00D85E2A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>
              <w:rPr>
                <w:b/>
                <w:bCs/>
              </w:rPr>
              <w:t>Pasiūlymo kaina</w:t>
            </w:r>
            <w:r w:rsidR="00D85E2A" w:rsidRPr="00A6631B">
              <w:rPr>
                <w:b/>
                <w:bCs/>
              </w:rPr>
              <w:t xml:space="preserve"> </w:t>
            </w:r>
            <w:r w:rsidR="00137348">
              <w:rPr>
                <w:b/>
                <w:bCs/>
              </w:rPr>
              <w:t xml:space="preserve">Eur </w:t>
            </w:r>
            <w:r w:rsidR="00D85E2A" w:rsidRPr="00A6631B">
              <w:rPr>
                <w:b/>
                <w:bCs/>
              </w:rPr>
              <w:t>su PVM*</w:t>
            </w:r>
            <w:r w:rsidR="004D0331">
              <w:rPr>
                <w:b/>
                <w:bCs/>
              </w:rPr>
              <w:t>*</w:t>
            </w:r>
            <w:r w:rsidR="00D85E2A" w:rsidRPr="00A6631B">
              <w:rPr>
                <w:b/>
                <w:bCs/>
              </w:rPr>
              <w:t>: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1526" w14:textId="77777777" w:rsidR="00D85E2A" w:rsidRPr="00A6631B" w:rsidRDefault="00D85E2A" w:rsidP="00D85E2A">
            <w:pPr>
              <w:ind w:right="135"/>
              <w:rPr>
                <w:szCs w:val="24"/>
                <w:lang w:eastAsia="ar-SA"/>
              </w:rPr>
            </w:pPr>
            <w:r w:rsidRPr="00A6631B">
              <w:rPr>
                <w:szCs w:val="24"/>
                <w:lang w:eastAsia="ar-SA"/>
              </w:rPr>
              <w:t> </w:t>
            </w:r>
          </w:p>
        </w:tc>
      </w:tr>
    </w:tbl>
    <w:p w14:paraId="0E1C227F" w14:textId="78F1AA3D" w:rsidR="004D0331" w:rsidRPr="00D16C35" w:rsidRDefault="00C67268" w:rsidP="001C1FA1">
      <w:pPr>
        <w:spacing w:before="120" w:after="120"/>
        <w:ind w:firstLine="540"/>
        <w:jc w:val="both"/>
        <w:rPr>
          <w:szCs w:val="24"/>
        </w:rPr>
      </w:pPr>
      <w:r w:rsidRPr="00A6631B">
        <w:rPr>
          <w:sz w:val="20"/>
        </w:rPr>
        <w:t>*</w:t>
      </w:r>
      <w:r w:rsidR="006A461C" w:rsidRPr="001C1FA1">
        <w:rPr>
          <w:b/>
          <w:bCs/>
          <w:szCs w:val="24"/>
        </w:rPr>
        <w:t>nurodytas kiekis yra naudojamas tik pasiūlymų palyginimui, Perkantysis subjektas Pirkimo objektą įsigys</w:t>
      </w:r>
      <w:r w:rsidR="00D16C35" w:rsidRPr="001C1FA1">
        <w:rPr>
          <w:b/>
          <w:bCs/>
          <w:szCs w:val="24"/>
        </w:rPr>
        <w:t xml:space="preserve"> pagal poreikį iki sutartyje nustatytos maksimalios sumos.</w:t>
      </w:r>
    </w:p>
    <w:p w14:paraId="25E96115" w14:textId="77777777" w:rsidR="00173E9E" w:rsidRDefault="004D0331" w:rsidP="00C67268">
      <w:pPr>
        <w:ind w:firstLine="540"/>
        <w:jc w:val="both"/>
        <w:rPr>
          <w:szCs w:val="24"/>
        </w:rPr>
      </w:pPr>
      <w:r w:rsidRPr="00D16C35">
        <w:rPr>
          <w:szCs w:val="24"/>
        </w:rPr>
        <w:t>*</w:t>
      </w:r>
      <w:r w:rsidR="006A461C" w:rsidRPr="00D16C35">
        <w:rPr>
          <w:szCs w:val="24"/>
        </w:rPr>
        <w:t>*</w:t>
      </w:r>
      <w:r w:rsidR="00C67268" w:rsidRPr="00D16C35">
        <w:rPr>
          <w:szCs w:val="24"/>
        </w:rPr>
        <w:t xml:space="preserve">Tais atvejais, kai pagal galiojančius teisės aktus tiekėjui nereikia mokėti PVM, jis nepildo lentelės skilčių kur nurodyta </w:t>
      </w:r>
      <w:r w:rsidR="00750856" w:rsidRPr="00D16C35">
        <w:rPr>
          <w:szCs w:val="24"/>
        </w:rPr>
        <w:t>suma</w:t>
      </w:r>
      <w:r w:rsidR="00C67268" w:rsidRPr="00D16C35">
        <w:rPr>
          <w:szCs w:val="24"/>
        </w:rPr>
        <w:t xml:space="preserve"> su PVM ir nurodo priežastis, dėl kurių PVM nemoka</w:t>
      </w:r>
      <w:r w:rsidR="00173E9E">
        <w:rPr>
          <w:szCs w:val="24"/>
        </w:rPr>
        <w:t>:</w:t>
      </w:r>
    </w:p>
    <w:p w14:paraId="2D0F43F2" w14:textId="470DB903" w:rsidR="00C67268" w:rsidRPr="00D16C35" w:rsidRDefault="00173E9E" w:rsidP="00173E9E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  <w:r w:rsidR="00C67268" w:rsidRPr="00D16C35">
        <w:rPr>
          <w:szCs w:val="24"/>
        </w:rPr>
        <w:t>.</w:t>
      </w:r>
    </w:p>
    <w:p w14:paraId="63B8C0C5" w14:textId="77777777" w:rsidR="00C67268" w:rsidRPr="00A6631B" w:rsidRDefault="00C67268" w:rsidP="000F4ACD">
      <w:pPr>
        <w:spacing w:before="120"/>
        <w:ind w:firstLine="540"/>
        <w:jc w:val="both"/>
        <w:rPr>
          <w:b/>
          <w:szCs w:val="24"/>
        </w:rPr>
      </w:pPr>
      <w:r w:rsidRPr="00A6631B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41C825B3" w14:textId="77777777" w:rsidR="00C67268" w:rsidRPr="00A6631B" w:rsidRDefault="00C67268" w:rsidP="00C67268">
      <w:pPr>
        <w:ind w:firstLine="540"/>
        <w:jc w:val="both"/>
        <w:rPr>
          <w:szCs w:val="24"/>
        </w:rPr>
      </w:pPr>
      <w:r w:rsidRPr="00A6631B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365B1F97" w14:textId="77777777" w:rsidR="00C67268" w:rsidRPr="00A6631B" w:rsidRDefault="00C67268" w:rsidP="00C67268">
      <w:pPr>
        <w:ind w:firstLine="540"/>
        <w:jc w:val="both"/>
        <w:rPr>
          <w:szCs w:val="24"/>
        </w:rPr>
      </w:pPr>
    </w:p>
    <w:p w14:paraId="60D7BC58" w14:textId="77777777" w:rsidR="00C67268" w:rsidRPr="00A6631B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A6631B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A6631B">
        <w:rPr>
          <w:b/>
          <w:szCs w:val="24"/>
          <w:lang w:eastAsia="ar-SA"/>
        </w:rPr>
        <w:t>prašome nurodyti, kokia pasiūlymo dalis yra konfidenciali.</w:t>
      </w:r>
      <w:r w:rsidRPr="00A6631B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4E2A037B" w14:textId="77777777" w:rsidR="00BD5E78" w:rsidRPr="00A6631B" w:rsidRDefault="00C67268" w:rsidP="00BD5E78">
      <w:pPr>
        <w:suppressAutoHyphens/>
        <w:ind w:right="76"/>
        <w:rPr>
          <w:szCs w:val="24"/>
        </w:rPr>
      </w:pPr>
      <w:r w:rsidRPr="00A6631B">
        <w:rPr>
          <w:szCs w:val="24"/>
        </w:rPr>
        <w:t>Šiame pasiūlyme yra pateikta ir konfidenciali informacija (dokumentai su konfidencialia informacija yra</w:t>
      </w:r>
      <w:r w:rsidR="00BD5E78" w:rsidRPr="00A6631B">
        <w:rPr>
          <w:szCs w:val="24"/>
        </w:rPr>
        <w:t xml:space="preserve"> </w:t>
      </w:r>
      <w:r w:rsidRPr="00A6631B">
        <w:rPr>
          <w:szCs w:val="24"/>
        </w:rPr>
        <w:t>pažymėti):</w:t>
      </w:r>
      <w:r w:rsidR="00BD5E78" w:rsidRPr="00A6631B">
        <w:rPr>
          <w:szCs w:val="24"/>
        </w:rPr>
        <w:tab/>
      </w:r>
    </w:p>
    <w:p w14:paraId="4F6169AA" w14:textId="39029034" w:rsidR="00C67268" w:rsidRPr="00A6631B" w:rsidRDefault="00BD5E78" w:rsidP="00BD5E78">
      <w:pPr>
        <w:suppressAutoHyphens/>
        <w:ind w:right="76"/>
        <w:jc w:val="right"/>
        <w:rPr>
          <w:szCs w:val="24"/>
        </w:rPr>
      </w:pPr>
      <w:r w:rsidRPr="00A6631B">
        <w:rPr>
          <w:szCs w:val="24"/>
        </w:rPr>
        <w:tab/>
      </w:r>
      <w:r w:rsidRPr="00A6631B">
        <w:rPr>
          <w:szCs w:val="24"/>
        </w:rPr>
        <w:tab/>
      </w:r>
      <w:r w:rsidRPr="00A6631B">
        <w:rPr>
          <w:szCs w:val="24"/>
        </w:rPr>
        <w:tab/>
      </w:r>
      <w:r w:rsidRPr="00A6631B">
        <w:rPr>
          <w:szCs w:val="24"/>
        </w:rPr>
        <w:tab/>
      </w:r>
      <w:r w:rsidRPr="00A6631B">
        <w:rPr>
          <w:szCs w:val="24"/>
        </w:rPr>
        <w:tab/>
      </w:r>
      <w:r w:rsidR="00F4646D">
        <w:rPr>
          <w:szCs w:val="24"/>
        </w:rPr>
        <w:t>3</w:t>
      </w:r>
      <w:r w:rsidRPr="00A6631B">
        <w:rPr>
          <w:szCs w:val="24"/>
          <w:lang w:eastAsia="ar-SA"/>
        </w:rPr>
        <w:t xml:space="preserve"> lentelė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A6631B" w:rsidRPr="00A6631B" w14:paraId="2909ABDA" w14:textId="77777777" w:rsidTr="00E67B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7599" w14:textId="77777777" w:rsidR="00C67268" w:rsidRPr="00A6631B" w:rsidRDefault="00C67268" w:rsidP="008243CB">
            <w:pPr>
              <w:jc w:val="center"/>
              <w:rPr>
                <w:szCs w:val="24"/>
              </w:rPr>
            </w:pPr>
            <w:r w:rsidRPr="00A6631B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5C6D" w14:textId="77777777" w:rsidR="00C67268" w:rsidRPr="00A6631B" w:rsidRDefault="00C67268" w:rsidP="008243CB">
            <w:pPr>
              <w:jc w:val="center"/>
              <w:rPr>
                <w:szCs w:val="24"/>
              </w:rPr>
            </w:pPr>
            <w:r w:rsidRPr="00A6631B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A660" w14:textId="77777777" w:rsidR="00C67268" w:rsidRPr="00A6631B" w:rsidRDefault="00C67268" w:rsidP="008243CB">
            <w:pPr>
              <w:jc w:val="center"/>
              <w:rPr>
                <w:szCs w:val="24"/>
              </w:rPr>
            </w:pPr>
            <w:r w:rsidRPr="00A6631B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9679" w14:textId="77777777" w:rsidR="00C67268" w:rsidRPr="00A6631B" w:rsidRDefault="00C67268" w:rsidP="008243CB">
            <w:pPr>
              <w:jc w:val="center"/>
              <w:rPr>
                <w:szCs w:val="24"/>
              </w:rPr>
            </w:pPr>
            <w:r w:rsidRPr="00A6631B">
              <w:rPr>
                <w:szCs w:val="24"/>
              </w:rPr>
              <w:t>Konfidencialumo priežastys</w:t>
            </w:r>
          </w:p>
        </w:tc>
      </w:tr>
      <w:tr w:rsidR="00C67268" w:rsidRPr="00B74CE2" w14:paraId="333FC785" w14:textId="77777777" w:rsidTr="00E67B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8277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F8E2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AE1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CA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5FDB214D" w14:textId="77777777" w:rsidTr="00E67B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F7BC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68A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BB4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312A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7499695A" w14:textId="09342AA3" w:rsidR="00C67268" w:rsidRDefault="00C67268" w:rsidP="000F4ACD">
      <w:pPr>
        <w:jc w:val="both"/>
        <w:rPr>
          <w:bCs/>
          <w:szCs w:val="24"/>
        </w:rPr>
      </w:pPr>
      <w:r w:rsidRPr="00B74CE2">
        <w:rPr>
          <w:bCs/>
          <w:szCs w:val="24"/>
        </w:rPr>
        <w:t xml:space="preserve">Pildyti tuomet, jei bus pateikta konfidenciali informacija. Tiekėjas negali nurodyti, kad konfidenciali yra pasiūlymo kaina arba, kad visas pasiūlymas yra konfidencialus. </w:t>
      </w:r>
    </w:p>
    <w:p w14:paraId="3C6B8E7E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054647BA" w14:textId="39C91035" w:rsidR="00C67268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p w14:paraId="717F8EE0" w14:textId="16232056" w:rsidR="00BD5E78" w:rsidRPr="00B74CE2" w:rsidRDefault="00F4646D" w:rsidP="00BD5E78">
      <w:pPr>
        <w:ind w:firstLine="720"/>
        <w:jc w:val="right"/>
        <w:rPr>
          <w:b/>
          <w:szCs w:val="24"/>
        </w:rPr>
      </w:pPr>
      <w:r>
        <w:rPr>
          <w:szCs w:val="24"/>
          <w:lang w:eastAsia="ar-SA"/>
        </w:rPr>
        <w:t>4</w:t>
      </w:r>
      <w:r w:rsidR="00BD5E78" w:rsidRPr="00750856">
        <w:rPr>
          <w:szCs w:val="24"/>
          <w:lang w:eastAsia="ar-SA"/>
        </w:rPr>
        <w:t xml:space="preserve"> lentelė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B74CE2" w14:paraId="08C6EE1E" w14:textId="77777777" w:rsidTr="00AC0EFE">
        <w:trPr>
          <w:trHeight w:val="1102"/>
        </w:trPr>
        <w:tc>
          <w:tcPr>
            <w:tcW w:w="675" w:type="dxa"/>
            <w:tcBorders>
              <w:bottom w:val="single" w:sz="4" w:space="0" w:color="auto"/>
            </w:tcBorders>
          </w:tcPr>
          <w:p w14:paraId="743A56C6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D1FF093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4D5D20F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67268" w:rsidRPr="00B74CE2" w14:paraId="35D62D20" w14:textId="77777777" w:rsidTr="00AC0EFE">
        <w:tc>
          <w:tcPr>
            <w:tcW w:w="675" w:type="dxa"/>
          </w:tcPr>
          <w:p w14:paraId="52A99976" w14:textId="1EDA3AFD" w:rsidR="00C67268" w:rsidRPr="00B74CE2" w:rsidRDefault="007F61EA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</w:tcPr>
          <w:p w14:paraId="4F713648" w14:textId="49FB8212" w:rsidR="00C67268" w:rsidRPr="00B74CE2" w:rsidRDefault="007F61EA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EBVPD (priedas Nr.</w:t>
            </w:r>
            <w:r w:rsidR="004B2E40">
              <w:rPr>
                <w:szCs w:val="24"/>
              </w:rPr>
              <w:t>4)</w:t>
            </w:r>
          </w:p>
        </w:tc>
        <w:tc>
          <w:tcPr>
            <w:tcW w:w="4849" w:type="dxa"/>
          </w:tcPr>
          <w:p w14:paraId="453C500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33A41174" w14:textId="77777777" w:rsidTr="004B2E40">
        <w:tc>
          <w:tcPr>
            <w:tcW w:w="675" w:type="dxa"/>
          </w:tcPr>
          <w:p w14:paraId="748DFAA4" w14:textId="30EB2E29" w:rsidR="00C67268" w:rsidRPr="00B74CE2" w:rsidRDefault="004B2E40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</w:tcPr>
          <w:p w14:paraId="05D55380" w14:textId="41E238DE" w:rsidR="00C67268" w:rsidRPr="00B74CE2" w:rsidRDefault="004B2E40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Tiekėjo atitikties deklaracija (priedas Nr.7)</w:t>
            </w:r>
          </w:p>
        </w:tc>
        <w:tc>
          <w:tcPr>
            <w:tcW w:w="4849" w:type="dxa"/>
          </w:tcPr>
          <w:p w14:paraId="63F11AF5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4B2E40" w:rsidRPr="00B74CE2" w14:paraId="21AFA4AD" w14:textId="77777777" w:rsidTr="00F4646D">
        <w:tc>
          <w:tcPr>
            <w:tcW w:w="675" w:type="dxa"/>
          </w:tcPr>
          <w:p w14:paraId="2959CCCA" w14:textId="7C74DDC4" w:rsidR="004B2E40" w:rsidRPr="00B74CE2" w:rsidRDefault="005B30BE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&lt;...&gt;</w:t>
            </w:r>
          </w:p>
        </w:tc>
        <w:tc>
          <w:tcPr>
            <w:tcW w:w="4536" w:type="dxa"/>
          </w:tcPr>
          <w:p w14:paraId="75121D0F" w14:textId="310802A8" w:rsidR="004B2E40" w:rsidRPr="00B74CE2" w:rsidRDefault="005B30BE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&lt;...&gt;</w:t>
            </w:r>
          </w:p>
        </w:tc>
        <w:tc>
          <w:tcPr>
            <w:tcW w:w="4849" w:type="dxa"/>
          </w:tcPr>
          <w:p w14:paraId="52F1CF6F" w14:textId="77777777" w:rsidR="004B2E40" w:rsidRPr="00B74CE2" w:rsidRDefault="004B2E40" w:rsidP="008243CB">
            <w:pPr>
              <w:jc w:val="both"/>
              <w:rPr>
                <w:szCs w:val="24"/>
              </w:rPr>
            </w:pPr>
          </w:p>
        </w:tc>
      </w:tr>
      <w:tr w:rsidR="00F4646D" w:rsidRPr="00B74CE2" w14:paraId="5304D7A6" w14:textId="77777777" w:rsidTr="00AC0EFE">
        <w:tc>
          <w:tcPr>
            <w:tcW w:w="675" w:type="dxa"/>
            <w:tcBorders>
              <w:bottom w:val="single" w:sz="4" w:space="0" w:color="auto"/>
            </w:tcBorders>
          </w:tcPr>
          <w:p w14:paraId="2F59A0C6" w14:textId="77777777" w:rsidR="00F4646D" w:rsidRDefault="00F4646D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C799284" w14:textId="77777777" w:rsidR="00F4646D" w:rsidRDefault="00F4646D" w:rsidP="008243CB">
            <w:pPr>
              <w:jc w:val="both"/>
              <w:rPr>
                <w:szCs w:val="24"/>
              </w:rPr>
            </w:pP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7EF68979" w14:textId="77777777" w:rsidR="00F4646D" w:rsidRPr="00B74CE2" w:rsidRDefault="00F4646D" w:rsidP="008243CB">
            <w:pPr>
              <w:jc w:val="both"/>
              <w:rPr>
                <w:szCs w:val="24"/>
              </w:rPr>
            </w:pPr>
          </w:p>
        </w:tc>
      </w:tr>
    </w:tbl>
    <w:p w14:paraId="2E5D13BA" w14:textId="77777777" w:rsidR="00FE3298" w:rsidRDefault="00FE3298" w:rsidP="00C67268">
      <w:pPr>
        <w:jc w:val="both"/>
        <w:rPr>
          <w:szCs w:val="24"/>
        </w:rPr>
      </w:pPr>
    </w:p>
    <w:p w14:paraId="383E70EC" w14:textId="347602FB" w:rsidR="00C67268" w:rsidRPr="00B74CE2" w:rsidRDefault="00C67268" w:rsidP="00C67268">
      <w:pPr>
        <w:jc w:val="both"/>
        <w:rPr>
          <w:szCs w:val="24"/>
        </w:rPr>
      </w:pPr>
      <w:r w:rsidRPr="00B74CE2">
        <w:rPr>
          <w:szCs w:val="24"/>
        </w:rPr>
        <w:t>Pasiūlymas galioja iki termino, nustatyto pirkimo dokumentuose.</w:t>
      </w:r>
    </w:p>
    <w:p w14:paraId="4E7EE925" w14:textId="77777777" w:rsidR="00C67268" w:rsidRDefault="00C67268" w:rsidP="00C67268">
      <w:pPr>
        <w:ind w:firstLine="720"/>
        <w:jc w:val="both"/>
        <w:rPr>
          <w:szCs w:val="24"/>
        </w:rPr>
      </w:pPr>
    </w:p>
    <w:p w14:paraId="75C3215B" w14:textId="77777777" w:rsidR="00C67268" w:rsidRDefault="00C67268" w:rsidP="006A3919">
      <w:pPr>
        <w:jc w:val="both"/>
        <w:rPr>
          <w:szCs w:val="24"/>
        </w:rPr>
      </w:pPr>
    </w:p>
    <w:p w14:paraId="59E395FF" w14:textId="77777777" w:rsidR="00C67268" w:rsidRPr="00780721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44EDE901" w14:textId="053968C7" w:rsidR="00726B3B" w:rsidRDefault="00C67268" w:rsidP="00E84566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E67B3A">
      <w:footerReference w:type="default" r:id="rId11"/>
      <w:footerReference w:type="first" r:id="rId12"/>
      <w:pgSz w:w="11907" w:h="16840"/>
      <w:pgMar w:top="1134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48237" w14:textId="77777777" w:rsidR="0046298E" w:rsidRDefault="0046298E">
      <w:r>
        <w:separator/>
      </w:r>
    </w:p>
  </w:endnote>
  <w:endnote w:type="continuationSeparator" w:id="0">
    <w:p w14:paraId="118199F0" w14:textId="77777777" w:rsidR="0046298E" w:rsidRDefault="0046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8FDF9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033D0F">
      <w:rPr>
        <w:noProof/>
      </w:rPr>
      <w:t>3</w:t>
    </w:r>
    <w:r>
      <w:fldChar w:fldCharType="end"/>
    </w:r>
  </w:p>
  <w:p w14:paraId="23A41A31" w14:textId="77777777" w:rsidR="004C42B3" w:rsidRDefault="004C42B3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8DD7C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033D0F">
      <w:rPr>
        <w:noProof/>
      </w:rPr>
      <w:t>1</w:t>
    </w:r>
    <w:r>
      <w:fldChar w:fldCharType="end"/>
    </w:r>
  </w:p>
  <w:p w14:paraId="5E85CEBD" w14:textId="77777777" w:rsidR="004C42B3" w:rsidRDefault="004C42B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4ACF4" w14:textId="77777777" w:rsidR="0046298E" w:rsidRDefault="0046298E">
      <w:r>
        <w:separator/>
      </w:r>
    </w:p>
  </w:footnote>
  <w:footnote w:type="continuationSeparator" w:id="0">
    <w:p w14:paraId="1F021B17" w14:textId="77777777" w:rsidR="0046298E" w:rsidRDefault="00462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3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2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3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5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7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49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0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548966">
    <w:abstractNumId w:val="49"/>
  </w:num>
  <w:num w:numId="2" w16cid:durableId="1107509453">
    <w:abstractNumId w:val="42"/>
  </w:num>
  <w:num w:numId="3" w16cid:durableId="718475266">
    <w:abstractNumId w:val="38"/>
  </w:num>
  <w:num w:numId="4" w16cid:durableId="574709465">
    <w:abstractNumId w:val="46"/>
  </w:num>
  <w:num w:numId="5" w16cid:durableId="1064639628">
    <w:abstractNumId w:val="32"/>
  </w:num>
  <w:num w:numId="6" w16cid:durableId="573006257">
    <w:abstractNumId w:val="41"/>
  </w:num>
  <w:num w:numId="7" w16cid:durableId="1932355782">
    <w:abstractNumId w:val="45"/>
  </w:num>
  <w:num w:numId="8" w16cid:durableId="132019705">
    <w:abstractNumId w:val="33"/>
  </w:num>
  <w:num w:numId="9" w16cid:durableId="216673735">
    <w:abstractNumId w:val="36"/>
  </w:num>
  <w:num w:numId="10" w16cid:durableId="278875851">
    <w:abstractNumId w:val="34"/>
  </w:num>
  <w:num w:numId="11" w16cid:durableId="1744793075">
    <w:abstractNumId w:val="43"/>
  </w:num>
  <w:num w:numId="12" w16cid:durableId="329333755">
    <w:abstractNumId w:val="48"/>
  </w:num>
  <w:num w:numId="13" w16cid:durableId="1277716821">
    <w:abstractNumId w:val="47"/>
  </w:num>
  <w:num w:numId="14" w16cid:durableId="50619810">
    <w:abstractNumId w:val="37"/>
  </w:num>
  <w:num w:numId="15" w16cid:durableId="1945070284">
    <w:abstractNumId w:val="35"/>
  </w:num>
  <w:num w:numId="16" w16cid:durableId="1888368736">
    <w:abstractNumId w:val="31"/>
  </w:num>
  <w:num w:numId="17" w16cid:durableId="1082068884">
    <w:abstractNumId w:val="40"/>
  </w:num>
  <w:num w:numId="18" w16cid:durableId="184948908">
    <w:abstractNumId w:val="44"/>
  </w:num>
  <w:num w:numId="19" w16cid:durableId="1026785173">
    <w:abstractNumId w:val="50"/>
  </w:num>
  <w:num w:numId="20" w16cid:durableId="1458793177">
    <w:abstractNumId w:val="30"/>
  </w:num>
  <w:num w:numId="21" w16cid:durableId="1920629228">
    <w:abstractNumId w:val="3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4FD4"/>
    <w:rsid w:val="00005690"/>
    <w:rsid w:val="000057AA"/>
    <w:rsid w:val="000059D3"/>
    <w:rsid w:val="00006182"/>
    <w:rsid w:val="000062F8"/>
    <w:rsid w:val="000063F5"/>
    <w:rsid w:val="00006672"/>
    <w:rsid w:val="00006E60"/>
    <w:rsid w:val="00011951"/>
    <w:rsid w:val="00013515"/>
    <w:rsid w:val="0001409B"/>
    <w:rsid w:val="00014E81"/>
    <w:rsid w:val="00015841"/>
    <w:rsid w:val="000176B5"/>
    <w:rsid w:val="000176C5"/>
    <w:rsid w:val="0002044E"/>
    <w:rsid w:val="0002096C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3A4D"/>
    <w:rsid w:val="00033D0F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5B5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B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8B2"/>
    <w:rsid w:val="000B3A11"/>
    <w:rsid w:val="000B40E4"/>
    <w:rsid w:val="000B420A"/>
    <w:rsid w:val="000B48FB"/>
    <w:rsid w:val="000B5215"/>
    <w:rsid w:val="000B54B1"/>
    <w:rsid w:val="000B66AF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16BE"/>
    <w:rsid w:val="000D350C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4AC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2E5F"/>
    <w:rsid w:val="00133F5E"/>
    <w:rsid w:val="00134457"/>
    <w:rsid w:val="001349EB"/>
    <w:rsid w:val="001356D1"/>
    <w:rsid w:val="00137348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3B6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E9E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C51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82C"/>
    <w:rsid w:val="00193282"/>
    <w:rsid w:val="00193F70"/>
    <w:rsid w:val="00194710"/>
    <w:rsid w:val="001947B4"/>
    <w:rsid w:val="0019552D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3AE3"/>
    <w:rsid w:val="001B433F"/>
    <w:rsid w:val="001B5231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1FA1"/>
    <w:rsid w:val="001C39B1"/>
    <w:rsid w:val="001C3A1A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1E1C"/>
    <w:rsid w:val="00211F0D"/>
    <w:rsid w:val="00212690"/>
    <w:rsid w:val="00213A06"/>
    <w:rsid w:val="00213E01"/>
    <w:rsid w:val="0021468E"/>
    <w:rsid w:val="00215681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1E9E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4A5B"/>
    <w:rsid w:val="002564AD"/>
    <w:rsid w:val="0025667F"/>
    <w:rsid w:val="002567CB"/>
    <w:rsid w:val="00256819"/>
    <w:rsid w:val="00257231"/>
    <w:rsid w:val="00257465"/>
    <w:rsid w:val="00257776"/>
    <w:rsid w:val="00257B6B"/>
    <w:rsid w:val="00257D2C"/>
    <w:rsid w:val="00260063"/>
    <w:rsid w:val="0026053F"/>
    <w:rsid w:val="0026099C"/>
    <w:rsid w:val="00260D36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12E8"/>
    <w:rsid w:val="00283278"/>
    <w:rsid w:val="002839E4"/>
    <w:rsid w:val="00283D5C"/>
    <w:rsid w:val="00284522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345D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45AB"/>
    <w:rsid w:val="002E5A88"/>
    <w:rsid w:val="002E5C11"/>
    <w:rsid w:val="002E6265"/>
    <w:rsid w:val="002E720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5634"/>
    <w:rsid w:val="00306949"/>
    <w:rsid w:val="00306AB0"/>
    <w:rsid w:val="00306D9E"/>
    <w:rsid w:val="003112EF"/>
    <w:rsid w:val="003113E8"/>
    <w:rsid w:val="003117E0"/>
    <w:rsid w:val="00311EAB"/>
    <w:rsid w:val="003121F0"/>
    <w:rsid w:val="0031358A"/>
    <w:rsid w:val="003143AD"/>
    <w:rsid w:val="00314CAF"/>
    <w:rsid w:val="00314D5D"/>
    <w:rsid w:val="00314EDA"/>
    <w:rsid w:val="003161A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6D1C"/>
    <w:rsid w:val="003274E2"/>
    <w:rsid w:val="00327767"/>
    <w:rsid w:val="003303D2"/>
    <w:rsid w:val="00330894"/>
    <w:rsid w:val="00330B9B"/>
    <w:rsid w:val="00330EB9"/>
    <w:rsid w:val="00332996"/>
    <w:rsid w:val="003329DC"/>
    <w:rsid w:val="003331F9"/>
    <w:rsid w:val="00333677"/>
    <w:rsid w:val="00333C7B"/>
    <w:rsid w:val="0033419E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567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E90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F0F"/>
    <w:rsid w:val="004310C5"/>
    <w:rsid w:val="004310F5"/>
    <w:rsid w:val="004314E7"/>
    <w:rsid w:val="004318FC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7B0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8E"/>
    <w:rsid w:val="004629B8"/>
    <w:rsid w:val="00463917"/>
    <w:rsid w:val="00464E6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B02"/>
    <w:rsid w:val="00467DC7"/>
    <w:rsid w:val="00470AC6"/>
    <w:rsid w:val="00470E7A"/>
    <w:rsid w:val="0047101B"/>
    <w:rsid w:val="0047173D"/>
    <w:rsid w:val="004724AB"/>
    <w:rsid w:val="004730B8"/>
    <w:rsid w:val="0047338A"/>
    <w:rsid w:val="0047608A"/>
    <w:rsid w:val="00480904"/>
    <w:rsid w:val="0048110F"/>
    <w:rsid w:val="0048138A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68FA"/>
    <w:rsid w:val="004875E2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4FA4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A7E48"/>
    <w:rsid w:val="004B01CB"/>
    <w:rsid w:val="004B0C63"/>
    <w:rsid w:val="004B1C63"/>
    <w:rsid w:val="004B1ECB"/>
    <w:rsid w:val="004B1F50"/>
    <w:rsid w:val="004B2E40"/>
    <w:rsid w:val="004B358B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6232"/>
    <w:rsid w:val="004C7216"/>
    <w:rsid w:val="004C7266"/>
    <w:rsid w:val="004D0331"/>
    <w:rsid w:val="004D0A06"/>
    <w:rsid w:val="004D0C0B"/>
    <w:rsid w:val="004D0D79"/>
    <w:rsid w:val="004D1629"/>
    <w:rsid w:val="004D17EF"/>
    <w:rsid w:val="004D3755"/>
    <w:rsid w:val="004D3F12"/>
    <w:rsid w:val="004D4B78"/>
    <w:rsid w:val="004D5BCE"/>
    <w:rsid w:val="004D60CC"/>
    <w:rsid w:val="004D61E9"/>
    <w:rsid w:val="004D658A"/>
    <w:rsid w:val="004D66B7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57F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17AE"/>
    <w:rsid w:val="0051235B"/>
    <w:rsid w:val="00512503"/>
    <w:rsid w:val="0051298A"/>
    <w:rsid w:val="00514024"/>
    <w:rsid w:val="0051448B"/>
    <w:rsid w:val="005147C7"/>
    <w:rsid w:val="00514BCD"/>
    <w:rsid w:val="00514C52"/>
    <w:rsid w:val="00514E84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45A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354"/>
    <w:rsid w:val="005435E3"/>
    <w:rsid w:val="00543C28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383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724"/>
    <w:rsid w:val="005803C5"/>
    <w:rsid w:val="00580E7A"/>
    <w:rsid w:val="00581A8A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30BE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3F17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2E40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89B"/>
    <w:rsid w:val="005F5908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22F"/>
    <w:rsid w:val="0060645F"/>
    <w:rsid w:val="006075CF"/>
    <w:rsid w:val="0060787E"/>
    <w:rsid w:val="0061077E"/>
    <w:rsid w:val="00610E02"/>
    <w:rsid w:val="0061302A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3BE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A1C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3587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152E"/>
    <w:rsid w:val="0066297D"/>
    <w:rsid w:val="006639E2"/>
    <w:rsid w:val="00664429"/>
    <w:rsid w:val="00665526"/>
    <w:rsid w:val="0066566D"/>
    <w:rsid w:val="0066577B"/>
    <w:rsid w:val="0066735E"/>
    <w:rsid w:val="00667C80"/>
    <w:rsid w:val="006708A4"/>
    <w:rsid w:val="00670FCE"/>
    <w:rsid w:val="0067140B"/>
    <w:rsid w:val="006717D3"/>
    <w:rsid w:val="00671B89"/>
    <w:rsid w:val="00673A94"/>
    <w:rsid w:val="00674C84"/>
    <w:rsid w:val="00675161"/>
    <w:rsid w:val="0067549B"/>
    <w:rsid w:val="00676840"/>
    <w:rsid w:val="00676BD7"/>
    <w:rsid w:val="00676CF9"/>
    <w:rsid w:val="00676D29"/>
    <w:rsid w:val="006771E9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2A32"/>
    <w:rsid w:val="00694F4A"/>
    <w:rsid w:val="006957BA"/>
    <w:rsid w:val="00696666"/>
    <w:rsid w:val="0069699E"/>
    <w:rsid w:val="00697038"/>
    <w:rsid w:val="006A0B08"/>
    <w:rsid w:val="006A18DA"/>
    <w:rsid w:val="006A1B23"/>
    <w:rsid w:val="006A1C61"/>
    <w:rsid w:val="006A2692"/>
    <w:rsid w:val="006A2824"/>
    <w:rsid w:val="006A28EF"/>
    <w:rsid w:val="006A3919"/>
    <w:rsid w:val="006A461C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4CBE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825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2DE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14C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0856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092"/>
    <w:rsid w:val="00761331"/>
    <w:rsid w:val="00762050"/>
    <w:rsid w:val="00762459"/>
    <w:rsid w:val="00762A14"/>
    <w:rsid w:val="0076309E"/>
    <w:rsid w:val="00763B17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5B5B"/>
    <w:rsid w:val="00775CF7"/>
    <w:rsid w:val="0077646B"/>
    <w:rsid w:val="00777562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3DF"/>
    <w:rsid w:val="007845D9"/>
    <w:rsid w:val="0078485D"/>
    <w:rsid w:val="007849BB"/>
    <w:rsid w:val="00784B17"/>
    <w:rsid w:val="007855C7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0F48"/>
    <w:rsid w:val="007A1982"/>
    <w:rsid w:val="007A1D53"/>
    <w:rsid w:val="007A291B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4171"/>
    <w:rsid w:val="007C4606"/>
    <w:rsid w:val="007C7986"/>
    <w:rsid w:val="007C7D8E"/>
    <w:rsid w:val="007D0C7A"/>
    <w:rsid w:val="007D0DAB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5F6D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61EA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31A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50CA9"/>
    <w:rsid w:val="00851ADC"/>
    <w:rsid w:val="008520BE"/>
    <w:rsid w:val="00852104"/>
    <w:rsid w:val="008527CB"/>
    <w:rsid w:val="008528EC"/>
    <w:rsid w:val="00853B1A"/>
    <w:rsid w:val="00853C4B"/>
    <w:rsid w:val="0085469E"/>
    <w:rsid w:val="00854DAD"/>
    <w:rsid w:val="0085567F"/>
    <w:rsid w:val="00855887"/>
    <w:rsid w:val="00856ACA"/>
    <w:rsid w:val="008571EE"/>
    <w:rsid w:val="00860395"/>
    <w:rsid w:val="008604C2"/>
    <w:rsid w:val="00860FAC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27BC"/>
    <w:rsid w:val="008A3266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6D4B"/>
    <w:rsid w:val="008D7C5D"/>
    <w:rsid w:val="008E0732"/>
    <w:rsid w:val="008E1618"/>
    <w:rsid w:val="008E18AA"/>
    <w:rsid w:val="008E1CF9"/>
    <w:rsid w:val="008E1E6E"/>
    <w:rsid w:val="008E21B4"/>
    <w:rsid w:val="008E224C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761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6A18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78D6"/>
    <w:rsid w:val="00960069"/>
    <w:rsid w:val="00960404"/>
    <w:rsid w:val="00960995"/>
    <w:rsid w:val="00960B09"/>
    <w:rsid w:val="00960F9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6B5"/>
    <w:rsid w:val="00982D26"/>
    <w:rsid w:val="009836B4"/>
    <w:rsid w:val="00983B1A"/>
    <w:rsid w:val="00983D0C"/>
    <w:rsid w:val="0098466A"/>
    <w:rsid w:val="00984F38"/>
    <w:rsid w:val="00985A88"/>
    <w:rsid w:val="00985F49"/>
    <w:rsid w:val="00986062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65C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50A1"/>
    <w:rsid w:val="009A556E"/>
    <w:rsid w:val="009A56C9"/>
    <w:rsid w:val="009A5852"/>
    <w:rsid w:val="009A714E"/>
    <w:rsid w:val="009A75F4"/>
    <w:rsid w:val="009A782B"/>
    <w:rsid w:val="009A7AA7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C0C12"/>
    <w:rsid w:val="009C33D0"/>
    <w:rsid w:val="009C3812"/>
    <w:rsid w:val="009C4890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6523"/>
    <w:rsid w:val="009D671C"/>
    <w:rsid w:val="009D764B"/>
    <w:rsid w:val="009D76AA"/>
    <w:rsid w:val="009D7B44"/>
    <w:rsid w:val="009E04D4"/>
    <w:rsid w:val="009E05B3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19B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2FC0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25C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631B"/>
    <w:rsid w:val="00A674DA"/>
    <w:rsid w:val="00A67D9A"/>
    <w:rsid w:val="00A70F61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3DA"/>
    <w:rsid w:val="00A91A4F"/>
    <w:rsid w:val="00A92D93"/>
    <w:rsid w:val="00A930C5"/>
    <w:rsid w:val="00A93505"/>
    <w:rsid w:val="00A9367D"/>
    <w:rsid w:val="00A939AD"/>
    <w:rsid w:val="00A940C7"/>
    <w:rsid w:val="00A944FF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7E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3AF"/>
    <w:rsid w:val="00AB786E"/>
    <w:rsid w:val="00AB7A35"/>
    <w:rsid w:val="00AC0EFE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38C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2350"/>
    <w:rsid w:val="00AF2808"/>
    <w:rsid w:val="00AF3C5C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E18"/>
    <w:rsid w:val="00B204B8"/>
    <w:rsid w:val="00B221D6"/>
    <w:rsid w:val="00B22BA2"/>
    <w:rsid w:val="00B236D8"/>
    <w:rsid w:val="00B23906"/>
    <w:rsid w:val="00B242A0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5560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518A5"/>
    <w:rsid w:val="00B51B04"/>
    <w:rsid w:val="00B51F1C"/>
    <w:rsid w:val="00B5281C"/>
    <w:rsid w:val="00B52902"/>
    <w:rsid w:val="00B52A5D"/>
    <w:rsid w:val="00B52B84"/>
    <w:rsid w:val="00B52B8D"/>
    <w:rsid w:val="00B52C4C"/>
    <w:rsid w:val="00B53BA8"/>
    <w:rsid w:val="00B54B9F"/>
    <w:rsid w:val="00B572BE"/>
    <w:rsid w:val="00B5739F"/>
    <w:rsid w:val="00B605E5"/>
    <w:rsid w:val="00B607EB"/>
    <w:rsid w:val="00B61083"/>
    <w:rsid w:val="00B61721"/>
    <w:rsid w:val="00B621C3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497A"/>
    <w:rsid w:val="00B94FE2"/>
    <w:rsid w:val="00B9584F"/>
    <w:rsid w:val="00B95B3B"/>
    <w:rsid w:val="00B95EC5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31C7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3DC6"/>
    <w:rsid w:val="00BD49BD"/>
    <w:rsid w:val="00BD5973"/>
    <w:rsid w:val="00BD5E78"/>
    <w:rsid w:val="00BD67E0"/>
    <w:rsid w:val="00BD6A33"/>
    <w:rsid w:val="00BD6B92"/>
    <w:rsid w:val="00BD6C27"/>
    <w:rsid w:val="00BD71B8"/>
    <w:rsid w:val="00BD728B"/>
    <w:rsid w:val="00BD7BD3"/>
    <w:rsid w:val="00BE12BF"/>
    <w:rsid w:val="00BE1868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BA7"/>
    <w:rsid w:val="00C13EB2"/>
    <w:rsid w:val="00C14049"/>
    <w:rsid w:val="00C14088"/>
    <w:rsid w:val="00C1624B"/>
    <w:rsid w:val="00C16826"/>
    <w:rsid w:val="00C16CC5"/>
    <w:rsid w:val="00C1711C"/>
    <w:rsid w:val="00C17128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6339"/>
    <w:rsid w:val="00C56493"/>
    <w:rsid w:val="00C56B40"/>
    <w:rsid w:val="00C57134"/>
    <w:rsid w:val="00C57189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792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5EB9"/>
    <w:rsid w:val="00C9693D"/>
    <w:rsid w:val="00C9698B"/>
    <w:rsid w:val="00C96E39"/>
    <w:rsid w:val="00C974C9"/>
    <w:rsid w:val="00CA08CF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45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025"/>
    <w:rsid w:val="00CC41E2"/>
    <w:rsid w:val="00CC4B48"/>
    <w:rsid w:val="00CC5880"/>
    <w:rsid w:val="00CC590A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7C0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5C73"/>
    <w:rsid w:val="00CF6006"/>
    <w:rsid w:val="00CF60AC"/>
    <w:rsid w:val="00CF7822"/>
    <w:rsid w:val="00CF7B26"/>
    <w:rsid w:val="00CF7C4F"/>
    <w:rsid w:val="00D00ADC"/>
    <w:rsid w:val="00D00EC6"/>
    <w:rsid w:val="00D0212D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268F"/>
    <w:rsid w:val="00D13422"/>
    <w:rsid w:val="00D13FC2"/>
    <w:rsid w:val="00D14723"/>
    <w:rsid w:val="00D14C0D"/>
    <w:rsid w:val="00D15093"/>
    <w:rsid w:val="00D16C35"/>
    <w:rsid w:val="00D17202"/>
    <w:rsid w:val="00D17343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7E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948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4044"/>
    <w:rsid w:val="00D749D5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5E2A"/>
    <w:rsid w:val="00D86B45"/>
    <w:rsid w:val="00D86F6B"/>
    <w:rsid w:val="00D870A7"/>
    <w:rsid w:val="00D87480"/>
    <w:rsid w:val="00D90104"/>
    <w:rsid w:val="00D91097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67F6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6FB5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83E"/>
    <w:rsid w:val="00DD1DB0"/>
    <w:rsid w:val="00DD2D81"/>
    <w:rsid w:val="00DD2DB5"/>
    <w:rsid w:val="00DD387E"/>
    <w:rsid w:val="00DD3ADF"/>
    <w:rsid w:val="00DD437C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4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DF7CD6"/>
    <w:rsid w:val="00E0082F"/>
    <w:rsid w:val="00E0105B"/>
    <w:rsid w:val="00E01699"/>
    <w:rsid w:val="00E02F22"/>
    <w:rsid w:val="00E03B41"/>
    <w:rsid w:val="00E04BEC"/>
    <w:rsid w:val="00E04EE6"/>
    <w:rsid w:val="00E05B95"/>
    <w:rsid w:val="00E066BC"/>
    <w:rsid w:val="00E07054"/>
    <w:rsid w:val="00E072D7"/>
    <w:rsid w:val="00E07600"/>
    <w:rsid w:val="00E07773"/>
    <w:rsid w:val="00E108E1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17A5A"/>
    <w:rsid w:val="00E20486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68BF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031"/>
    <w:rsid w:val="00E56DC1"/>
    <w:rsid w:val="00E603DA"/>
    <w:rsid w:val="00E604A3"/>
    <w:rsid w:val="00E60807"/>
    <w:rsid w:val="00E612E9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7B3A"/>
    <w:rsid w:val="00E67B3F"/>
    <w:rsid w:val="00E67DBE"/>
    <w:rsid w:val="00E70166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80580"/>
    <w:rsid w:val="00E80635"/>
    <w:rsid w:val="00E80642"/>
    <w:rsid w:val="00E815AE"/>
    <w:rsid w:val="00E826EF"/>
    <w:rsid w:val="00E82DE7"/>
    <w:rsid w:val="00E8305A"/>
    <w:rsid w:val="00E83E3F"/>
    <w:rsid w:val="00E84566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B24"/>
    <w:rsid w:val="00EB2513"/>
    <w:rsid w:val="00EB2F32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78FE"/>
    <w:rsid w:val="00EB7C4C"/>
    <w:rsid w:val="00EB7E2B"/>
    <w:rsid w:val="00EC003B"/>
    <w:rsid w:val="00EC0B01"/>
    <w:rsid w:val="00EC0DDD"/>
    <w:rsid w:val="00EC1030"/>
    <w:rsid w:val="00EC1EEF"/>
    <w:rsid w:val="00EC1FCC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613"/>
    <w:rsid w:val="00ED4BD4"/>
    <w:rsid w:val="00ED6F4F"/>
    <w:rsid w:val="00ED79B4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6FEE"/>
    <w:rsid w:val="00F0715E"/>
    <w:rsid w:val="00F07983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617"/>
    <w:rsid w:val="00F1388B"/>
    <w:rsid w:val="00F13AC4"/>
    <w:rsid w:val="00F15FB4"/>
    <w:rsid w:val="00F166A1"/>
    <w:rsid w:val="00F17228"/>
    <w:rsid w:val="00F17B8A"/>
    <w:rsid w:val="00F206AD"/>
    <w:rsid w:val="00F210D8"/>
    <w:rsid w:val="00F21394"/>
    <w:rsid w:val="00F21C58"/>
    <w:rsid w:val="00F22966"/>
    <w:rsid w:val="00F23BC7"/>
    <w:rsid w:val="00F244FF"/>
    <w:rsid w:val="00F24C1E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2EA7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46D"/>
    <w:rsid w:val="00F46BFD"/>
    <w:rsid w:val="00F47257"/>
    <w:rsid w:val="00F47B47"/>
    <w:rsid w:val="00F51017"/>
    <w:rsid w:val="00F5108D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F3"/>
    <w:rsid w:val="00F95EEC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3CDB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5E4"/>
    <w:rsid w:val="00FE2F09"/>
    <w:rsid w:val="00FE3298"/>
    <w:rsid w:val="00FE36CD"/>
    <w:rsid w:val="00FE4B3F"/>
    <w:rsid w:val="00FE4FF3"/>
    <w:rsid w:val="00FE51B4"/>
    <w:rsid w:val="00FE55F3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C5B91"/>
  <w15:chartTrackingRefBased/>
  <w15:docId w15:val="{CE70358C-0FED-4678-B79E-57D6715C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50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915D37A0-343A-4EDB-9E1C-4CB1F86271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2748A-26FC-4C90-B4F2-BCB7C9EEF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C55041-9064-4A27-AD10-0BFF56AE3E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B963B-6079-47E4-8081-448CBD3867A3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583</Words>
  <Characters>4251</Characters>
  <Application>Microsoft Office Word</Application>
  <DocSecurity>0</DocSecurity>
  <Lines>35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91</cp:revision>
  <cp:lastPrinted>2018-01-03T11:34:00Z</cp:lastPrinted>
  <dcterms:created xsi:type="dcterms:W3CDTF">2021-01-19T18:18:00Z</dcterms:created>
  <dcterms:modified xsi:type="dcterms:W3CDTF">2025-03-21T09:01:00Z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7311700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