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266F2" w14:textId="52E238AC" w:rsidR="00C67268" w:rsidRDefault="00360755" w:rsidP="00CB2501">
      <w:pPr>
        <w:jc w:val="right"/>
        <w:rPr>
          <w:szCs w:val="24"/>
        </w:rPr>
      </w:pPr>
      <w:r>
        <w:rPr>
          <w:szCs w:val="24"/>
        </w:rPr>
        <w:t>p</w:t>
      </w:r>
      <w:r w:rsidR="00C67268" w:rsidRPr="001101F7">
        <w:rPr>
          <w:szCs w:val="24"/>
        </w:rPr>
        <w:t>riedas Nr.</w:t>
      </w:r>
      <w:r w:rsidR="00FE2580">
        <w:rPr>
          <w:szCs w:val="24"/>
        </w:rPr>
        <w:t xml:space="preserve"> </w:t>
      </w:r>
      <w:r w:rsidR="00445C32">
        <w:rPr>
          <w:szCs w:val="24"/>
        </w:rPr>
        <w:t>2</w:t>
      </w:r>
      <w:r w:rsidR="000D44D9" w:rsidRPr="001101F7">
        <w:rPr>
          <w:szCs w:val="24"/>
        </w:rPr>
        <w:t xml:space="preserve"> </w:t>
      </w:r>
    </w:p>
    <w:p w14:paraId="25242BFB" w14:textId="395ADA0E" w:rsidR="00E103B5" w:rsidRDefault="006A7727" w:rsidP="009512F0">
      <w:pPr>
        <w:spacing w:after="120"/>
        <w:jc w:val="center"/>
        <w:rPr>
          <w:b/>
          <w:szCs w:val="24"/>
        </w:rPr>
      </w:pPr>
      <w:r w:rsidRPr="006A7727">
        <w:rPr>
          <w:b/>
          <w:szCs w:val="24"/>
        </w:rPr>
        <w:t>PASIŪLYMO FORMA</w:t>
      </w:r>
      <w:r w:rsidR="00537575">
        <w:rPr>
          <w:b/>
          <w:szCs w:val="24"/>
        </w:rPr>
        <w:t xml:space="preserve"> </w:t>
      </w:r>
    </w:p>
    <w:p w14:paraId="620B5E45" w14:textId="77777777" w:rsidR="00753FDD" w:rsidRDefault="00753FDD" w:rsidP="00EC4FA1">
      <w:pPr>
        <w:jc w:val="center"/>
        <w:rPr>
          <w:b/>
          <w:bCs/>
          <w:color w:val="000000"/>
          <w:szCs w:val="24"/>
        </w:rPr>
      </w:pPr>
      <w:r w:rsidRPr="00753FDD">
        <w:rPr>
          <w:b/>
          <w:bCs/>
          <w:color w:val="000000"/>
          <w:szCs w:val="24"/>
        </w:rPr>
        <w:t>SAVANORIŠKO SVEIKATOS DRAUDIMO PASLAUGŲ PIRKIMAS</w:t>
      </w:r>
    </w:p>
    <w:p w14:paraId="1B4EF224" w14:textId="77777777" w:rsidR="00753FDD" w:rsidRDefault="00753FDD" w:rsidP="00EC4FA1">
      <w:pPr>
        <w:jc w:val="center"/>
        <w:rPr>
          <w:b/>
          <w:bCs/>
          <w:color w:val="000000"/>
          <w:szCs w:val="24"/>
        </w:rPr>
      </w:pPr>
    </w:p>
    <w:p w14:paraId="675AFB8C" w14:textId="7C7B2532" w:rsidR="008460D5" w:rsidRPr="00C3632B" w:rsidRDefault="008460D5" w:rsidP="00EC4FA1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BF63C0">
        <w:rPr>
          <w:szCs w:val="24"/>
        </w:rPr>
        <w:t>„</w:t>
      </w:r>
      <w:r w:rsidRPr="00C3632B">
        <w:rPr>
          <w:szCs w:val="24"/>
        </w:rPr>
        <w:t xml:space="preserve">VILNIAUS </w:t>
      </w:r>
      <w:r w:rsidR="002651AA">
        <w:rPr>
          <w:szCs w:val="24"/>
        </w:rPr>
        <w:t>APŠVIETIMAS</w:t>
      </w:r>
      <w:r w:rsidR="00BF63C0">
        <w:rPr>
          <w:szCs w:val="24"/>
        </w:rPr>
        <w:t>“</w:t>
      </w:r>
    </w:p>
    <w:p w14:paraId="16A42DCB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337D729A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6EA25E13" w14:textId="5A564C91" w:rsidR="00C67268" w:rsidRPr="00B74CE2" w:rsidRDefault="00544316" w:rsidP="00C67268">
      <w:pPr>
        <w:jc w:val="center"/>
        <w:rPr>
          <w:szCs w:val="24"/>
        </w:rPr>
      </w:pPr>
      <w:r>
        <w:rPr>
          <w:szCs w:val="24"/>
        </w:rPr>
        <w:t>____________________</w:t>
      </w:r>
    </w:p>
    <w:p w14:paraId="292C9DA8" w14:textId="07CA163C" w:rsidR="00C72DF0" w:rsidRPr="00B74CE2" w:rsidRDefault="00C67268" w:rsidP="00544316">
      <w:pPr>
        <w:spacing w:after="120"/>
        <w:jc w:val="center"/>
        <w:rPr>
          <w:szCs w:val="24"/>
        </w:rPr>
      </w:pPr>
      <w:r w:rsidRPr="00B74CE2">
        <w:rPr>
          <w:szCs w:val="24"/>
        </w:rPr>
        <w:t>(Vieta)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6"/>
        <w:gridCol w:w="4849"/>
      </w:tblGrid>
      <w:tr w:rsidR="00736B5B" w:rsidRPr="00B74CE2" w14:paraId="7DE36AA1" w14:textId="77777777" w:rsidTr="00EC7041">
        <w:trPr>
          <w:trHeight w:val="403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0B4D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35794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502DF175" w14:textId="77777777" w:rsidTr="00EC7041">
        <w:trPr>
          <w:trHeight w:val="424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A69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C240" w14:textId="77777777" w:rsidR="00736B5B" w:rsidRPr="00B74CE2" w:rsidRDefault="00736B5B" w:rsidP="00544316">
            <w:pPr>
              <w:jc w:val="center"/>
              <w:rPr>
                <w:szCs w:val="24"/>
              </w:rPr>
            </w:pPr>
          </w:p>
        </w:tc>
      </w:tr>
      <w:tr w:rsidR="00736B5B" w:rsidRPr="00B74CE2" w14:paraId="37086C49" w14:textId="77777777" w:rsidTr="00EC7041">
        <w:trPr>
          <w:trHeight w:val="418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F80A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C45A4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4287A9F" w14:textId="77777777" w:rsidTr="00EC7041">
        <w:trPr>
          <w:trHeight w:val="407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EFFD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9B457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66E47F18" w14:textId="77777777" w:rsidTr="00EC7041">
        <w:trPr>
          <w:trHeight w:val="4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F9E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1272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5531D1AF" w14:textId="77777777" w:rsidTr="00EC7041">
        <w:trPr>
          <w:trHeight w:val="423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BA32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00162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5BF3BA5" w14:textId="77777777" w:rsidTr="00EC7041">
        <w:trPr>
          <w:trHeight w:val="403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128B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254E2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02F6E80" w14:textId="77777777" w:rsidTr="00EC7041">
        <w:trPr>
          <w:trHeight w:val="403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DEB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0E288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56AED7FA" w14:textId="77777777" w:rsidR="003D6EC7" w:rsidRPr="008009CF" w:rsidRDefault="003D6EC7" w:rsidP="00010300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</w:t>
      </w:r>
      <w:r w:rsidRPr="008009CF">
        <w:rPr>
          <w:i/>
          <w:strike/>
          <w:spacing w:val="-4"/>
          <w:lang w:eastAsia="en-US"/>
        </w:rPr>
        <w:t>,</w:t>
      </w:r>
      <w:r w:rsidRPr="008009CF">
        <w:rPr>
          <w:i/>
          <w:spacing w:val="-4"/>
          <w:lang w:eastAsia="en-US"/>
        </w:rPr>
        <w:t xml:space="preserve"> ar subteikėją (-us)/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6"/>
        <w:gridCol w:w="4849"/>
      </w:tblGrid>
      <w:tr w:rsidR="003D6EC7" w:rsidRPr="008009CF" w14:paraId="5B60C37B" w14:textId="77777777" w:rsidTr="00EC704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0637F" w14:textId="77777777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ubteikėjo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5B22B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214E6820" w14:textId="77777777" w:rsidTr="00EC704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837CD" w14:textId="77777777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ubteikėjo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18D16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755156E7" w14:textId="77777777" w:rsidTr="00EC704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D5303" w14:textId="77777777" w:rsidR="003D6EC7" w:rsidRPr="008009CF" w:rsidRDefault="003D6EC7" w:rsidP="0073014C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 xml:space="preserve"> subteikėją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68D8E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4C7FBF59" w14:textId="77777777" w:rsidR="00C67268" w:rsidRPr="00B74CE2" w:rsidRDefault="00C67268" w:rsidP="003D6EC7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5BDC94AB" w14:textId="77777777" w:rsidR="00537575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38404E12" w14:textId="77777777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117AE8">
        <w:rPr>
          <w:rFonts w:eastAsia="Arial Unicode MS" w:cs="Tahoma"/>
          <w:szCs w:val="24"/>
        </w:rPr>
        <w:t>.</w:t>
      </w:r>
    </w:p>
    <w:p w14:paraId="15FFDC3D" w14:textId="77777777" w:rsidR="00C67268" w:rsidRPr="00B74CE2" w:rsidRDefault="00C67268" w:rsidP="00C25AC5">
      <w:pPr>
        <w:spacing w:after="120"/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pasiūlymą, patvirtinu, kad dokumentų skaitmeninės</w:t>
      </w:r>
      <w:r w:rsidRPr="00B74CE2">
        <w:t xml:space="preserve"> kopijos ir elektroninėmis priemonėmis pateikti duomenys yra tikri.</w:t>
      </w:r>
    </w:p>
    <w:p w14:paraId="48A48DD8" w14:textId="0CFEE8B5" w:rsidR="00761BBC" w:rsidRPr="00761BBC" w:rsidRDefault="00010300" w:rsidP="00761BBC">
      <w:pPr>
        <w:tabs>
          <w:tab w:val="left" w:pos="567"/>
        </w:tabs>
        <w:spacing w:after="120"/>
        <w:jc w:val="both"/>
        <w:rPr>
          <w:szCs w:val="24"/>
          <w:lang w:eastAsia="zh-CN"/>
        </w:rPr>
      </w:pPr>
      <w:r w:rsidRPr="004C7EC5">
        <w:rPr>
          <w:rFonts w:eastAsia="Arial Unicode MS" w:cs="Tahoma"/>
        </w:rPr>
        <w:t>3.</w:t>
      </w:r>
      <w:r w:rsidRPr="00010300">
        <w:rPr>
          <w:rFonts w:eastAsia="Arial Unicode MS" w:cs="Tahoma"/>
          <w:b/>
          <w:bCs/>
        </w:rPr>
        <w:tab/>
      </w:r>
      <w:r w:rsidR="00761BBC" w:rsidRPr="00761BBC">
        <w:rPr>
          <w:szCs w:val="24"/>
          <w:lang w:eastAsia="zh-CN"/>
        </w:rPr>
        <w:t xml:space="preserve">Siūlome šias paslaugas, </w:t>
      </w:r>
      <w:bookmarkStart w:id="0" w:name="_Hlk531073193"/>
      <w:r w:rsidR="00761BBC" w:rsidRPr="00761BBC">
        <w:rPr>
          <w:szCs w:val="24"/>
          <w:lang w:eastAsia="zh-CN"/>
        </w:rPr>
        <w:t>kurios atitinka Pirkimo sąlygose bei jų priede</w:t>
      </w:r>
      <w:r w:rsidR="004C7EC5">
        <w:rPr>
          <w:szCs w:val="24"/>
          <w:lang w:eastAsia="zh-CN"/>
        </w:rPr>
        <w:t xml:space="preserve"> Nr.1</w:t>
      </w:r>
      <w:r w:rsidR="00761BBC" w:rsidRPr="00761BBC">
        <w:rPr>
          <w:szCs w:val="24"/>
          <w:lang w:eastAsia="zh-CN"/>
        </w:rPr>
        <w:t xml:space="preserve"> pateiktoje Techninėje specifikacijoje nustatytus reikalavimus:</w:t>
      </w:r>
      <w:bookmarkEnd w:id="0"/>
    </w:p>
    <w:p w14:paraId="6BE27234" w14:textId="77777777" w:rsidR="00761BBC" w:rsidRPr="00761BBC" w:rsidRDefault="00761BBC" w:rsidP="00761BBC">
      <w:pPr>
        <w:tabs>
          <w:tab w:val="left" w:pos="851"/>
          <w:tab w:val="left" w:pos="993"/>
        </w:tabs>
        <w:ind w:left="567" w:right="425"/>
        <w:contextualSpacing/>
        <w:jc w:val="both"/>
        <w:rPr>
          <w:szCs w:val="24"/>
          <w:lang w:eastAsia="en-US"/>
        </w:rPr>
      </w:pPr>
    </w:p>
    <w:p w14:paraId="694433D1" w14:textId="2B42E644" w:rsidR="00761BBC" w:rsidRPr="00761BBC" w:rsidRDefault="00761BBC" w:rsidP="00761BBC">
      <w:pPr>
        <w:ind w:left="720" w:right="709" w:firstLine="720"/>
        <w:jc w:val="right"/>
        <w:rPr>
          <w:bCs/>
          <w:szCs w:val="24"/>
          <w:lang w:eastAsia="en-US"/>
        </w:rPr>
      </w:pPr>
      <w:r w:rsidRPr="00761BBC">
        <w:rPr>
          <w:bCs/>
          <w:szCs w:val="24"/>
          <w:lang w:eastAsia="en-US"/>
        </w:rPr>
        <w:t xml:space="preserve">   </w:t>
      </w:r>
      <w:r w:rsidR="004C7EC5">
        <w:rPr>
          <w:bCs/>
          <w:szCs w:val="24"/>
          <w:lang w:eastAsia="en-US"/>
        </w:rPr>
        <w:t xml:space="preserve">     </w:t>
      </w:r>
      <w:r w:rsidRPr="00761BBC">
        <w:rPr>
          <w:bCs/>
          <w:szCs w:val="24"/>
          <w:lang w:eastAsia="en-US"/>
        </w:rPr>
        <w:t>1 lentelė</w:t>
      </w:r>
    </w:p>
    <w:tbl>
      <w:tblPr>
        <w:tblStyle w:val="TableGrid2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4536"/>
      </w:tblGrid>
      <w:tr w:rsidR="00761BBC" w:rsidRPr="00761BBC" w14:paraId="0750622B" w14:textId="77777777" w:rsidTr="00166455">
        <w:trPr>
          <w:trHeight w:val="545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884CDBC" w14:textId="77777777" w:rsidR="00761BBC" w:rsidRPr="00761BBC" w:rsidRDefault="00761BBC" w:rsidP="000D5720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  <w:r w:rsidRPr="00761BBC">
              <w:rPr>
                <w:b/>
                <w:bCs/>
                <w:szCs w:val="24"/>
              </w:rPr>
              <w:t>Nr.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19D5AC52" w14:textId="77777777" w:rsidR="00761BBC" w:rsidRPr="00761BBC" w:rsidRDefault="00761BBC" w:rsidP="000D5720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  <w:r w:rsidRPr="00761BBC">
              <w:rPr>
                <w:b/>
                <w:bCs/>
                <w:szCs w:val="24"/>
              </w:rPr>
              <w:t>Kokybės kriterijus (P)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512536B2" w14:textId="77777777" w:rsidR="000B483F" w:rsidRDefault="00761BBC" w:rsidP="000D5720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  <w:r w:rsidRPr="00761BBC">
              <w:rPr>
                <w:b/>
                <w:bCs/>
                <w:szCs w:val="24"/>
              </w:rPr>
              <w:t xml:space="preserve">Siūloma </w:t>
            </w:r>
            <w:r w:rsidR="000B483F" w:rsidRPr="000B483F">
              <w:rPr>
                <w:b/>
                <w:bCs/>
                <w:szCs w:val="24"/>
              </w:rPr>
              <w:t>kriterijaus reikšmė</w:t>
            </w:r>
            <w:r w:rsidR="000B483F">
              <w:rPr>
                <w:b/>
                <w:bCs/>
                <w:szCs w:val="24"/>
              </w:rPr>
              <w:t>:</w:t>
            </w:r>
          </w:p>
          <w:p w14:paraId="3540858E" w14:textId="089A68AE" w:rsidR="00761BBC" w:rsidRPr="000B483F" w:rsidRDefault="00761BBC" w:rsidP="000D5720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val="fi-FI"/>
              </w:rPr>
            </w:pPr>
            <w:r w:rsidRPr="00761BBC">
              <w:rPr>
                <w:b/>
                <w:bCs/>
                <w:szCs w:val="24"/>
              </w:rPr>
              <w:t xml:space="preserve">vertė </w:t>
            </w:r>
            <w:r>
              <w:rPr>
                <w:b/>
                <w:bCs/>
                <w:i/>
                <w:iCs/>
                <w:szCs w:val="24"/>
                <w:lang w:eastAsia="en-GB"/>
              </w:rPr>
              <w:t>EUR</w:t>
            </w:r>
            <w:r w:rsidRPr="000B483F">
              <w:rPr>
                <w:b/>
                <w:bCs/>
                <w:szCs w:val="24"/>
                <w:lang w:val="fi-FI"/>
              </w:rPr>
              <w:t xml:space="preserve">  1 asmeniui * </w:t>
            </w:r>
          </w:p>
        </w:tc>
      </w:tr>
      <w:tr w:rsidR="00761BBC" w:rsidRPr="00F101A9" w14:paraId="4B48192A" w14:textId="77777777" w:rsidTr="00761BBC">
        <w:tc>
          <w:tcPr>
            <w:tcW w:w="709" w:type="dxa"/>
            <w:vAlign w:val="center"/>
          </w:tcPr>
          <w:p w14:paraId="31D2CD56" w14:textId="77777777" w:rsidR="00761BBC" w:rsidRPr="00F101A9" w:rsidRDefault="00761BBC" w:rsidP="000D5720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F101A9">
              <w:rPr>
                <w:bCs/>
                <w:szCs w:val="24"/>
              </w:rPr>
              <w:t>1.</w:t>
            </w:r>
          </w:p>
        </w:tc>
        <w:tc>
          <w:tcPr>
            <w:tcW w:w="4820" w:type="dxa"/>
          </w:tcPr>
          <w:p w14:paraId="66AF1D5B" w14:textId="77777777" w:rsidR="00761BBC" w:rsidRDefault="00761BBC" w:rsidP="00813572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101A9">
              <w:rPr>
                <w:szCs w:val="24"/>
              </w:rPr>
              <w:t>Visos medicinos paslaugos (neapmokestinamos)</w:t>
            </w:r>
            <w:r w:rsidR="000B483F" w:rsidRPr="00F101A9">
              <w:rPr>
                <w:szCs w:val="24"/>
              </w:rPr>
              <w:t xml:space="preserve">. </w:t>
            </w:r>
          </w:p>
          <w:p w14:paraId="744BA3BA" w14:textId="79F9713F" w:rsidR="006E368F" w:rsidRPr="00F101A9" w:rsidRDefault="006E368F" w:rsidP="00813572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4"/>
                <w:lang w:val="fi-FI"/>
              </w:rPr>
            </w:pPr>
            <w:r>
              <w:rPr>
                <w:szCs w:val="24"/>
              </w:rPr>
              <w:t xml:space="preserve">Minimalus reikalavimas: </w:t>
            </w:r>
            <w:r w:rsidRPr="00A7176A">
              <w:rPr>
                <w:szCs w:val="24"/>
              </w:rPr>
              <w:t>290 EUR</w:t>
            </w:r>
          </w:p>
        </w:tc>
        <w:tc>
          <w:tcPr>
            <w:tcW w:w="4536" w:type="dxa"/>
          </w:tcPr>
          <w:p w14:paraId="4D665FD4" w14:textId="77777777" w:rsidR="000E5410" w:rsidRPr="00F101A9" w:rsidRDefault="000E5410" w:rsidP="00813572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4"/>
              </w:rPr>
            </w:pPr>
          </w:p>
          <w:p w14:paraId="576B5CEC" w14:textId="5BA74A76" w:rsidR="000E5410" w:rsidRPr="00F101A9" w:rsidRDefault="000E5410" w:rsidP="00813572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Cs w:val="24"/>
              </w:rPr>
            </w:pPr>
            <w:r w:rsidRPr="00A40E1F">
              <w:rPr>
                <w:bCs/>
                <w:szCs w:val="24"/>
                <w:highlight w:val="lightGray"/>
              </w:rPr>
              <w:t>________________________</w:t>
            </w:r>
          </w:p>
          <w:p w14:paraId="14D505B1" w14:textId="42E0F84A" w:rsidR="000E5410" w:rsidRPr="00F101A9" w:rsidRDefault="009D1B97" w:rsidP="00813572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12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F101A9">
              <w:rPr>
                <w:bCs/>
                <w:i/>
                <w:iCs/>
                <w:sz w:val="22"/>
                <w:szCs w:val="22"/>
              </w:rPr>
              <w:t>(</w:t>
            </w:r>
            <w:r w:rsidR="000E5410" w:rsidRPr="00F101A9">
              <w:rPr>
                <w:bCs/>
                <w:i/>
                <w:iCs/>
                <w:sz w:val="22"/>
                <w:szCs w:val="22"/>
              </w:rPr>
              <w:t>skaičiais ir žodžiais</w:t>
            </w:r>
            <w:r w:rsidRPr="00F101A9">
              <w:rPr>
                <w:bCs/>
                <w:i/>
                <w:iCs/>
                <w:sz w:val="22"/>
                <w:szCs w:val="22"/>
              </w:rPr>
              <w:t>)</w:t>
            </w:r>
          </w:p>
        </w:tc>
      </w:tr>
    </w:tbl>
    <w:p w14:paraId="27FA2D23" w14:textId="77777777" w:rsidR="00761BBC" w:rsidRPr="00F101A9" w:rsidRDefault="00761BBC" w:rsidP="00761BBC">
      <w:pPr>
        <w:tabs>
          <w:tab w:val="left" w:pos="810"/>
        </w:tabs>
        <w:rPr>
          <w:b/>
          <w:szCs w:val="24"/>
        </w:rPr>
      </w:pPr>
      <w:r w:rsidRPr="00F101A9">
        <w:rPr>
          <w:szCs w:val="24"/>
        </w:rPr>
        <w:t>* Vertė turi būti pateikta suapvalinta iki 2 skaitmenų po kablelio.</w:t>
      </w:r>
    </w:p>
    <w:p w14:paraId="579C8011" w14:textId="5AA31DE6" w:rsidR="00231818" w:rsidRPr="00231818" w:rsidRDefault="00231818" w:rsidP="004D4C85">
      <w:pPr>
        <w:spacing w:before="120"/>
        <w:ind w:right="-1" w:firstLine="540"/>
        <w:jc w:val="both"/>
        <w:rPr>
          <w:b/>
          <w:szCs w:val="24"/>
        </w:rPr>
      </w:pPr>
      <w:r w:rsidRPr="00F101A9">
        <w:rPr>
          <w:b/>
          <w:szCs w:val="24"/>
        </w:rPr>
        <w:t xml:space="preserve">Teikdami šį pasiūlymą, mes patvirtiname, kad į mūsų siūlomą </w:t>
      </w:r>
      <w:r w:rsidR="00DD7954" w:rsidRPr="00F101A9">
        <w:rPr>
          <w:b/>
          <w:szCs w:val="24"/>
        </w:rPr>
        <w:t>P kriterijaus vertę</w:t>
      </w:r>
      <w:r w:rsidRPr="00F101A9">
        <w:rPr>
          <w:b/>
          <w:szCs w:val="24"/>
        </w:rPr>
        <w:t xml:space="preserve"> įskaičiuotos visos išlaidos ir visi mokesčiai, ir kad mes prisiimame riziką už visas išlaidas, kurias teikdami pasiūlymą ir laikydamiesi pirkimo dokumentuose nustatytų reikalavimų, privalėjome įskaičiuoti į pasiūlymo </w:t>
      </w:r>
      <w:r w:rsidR="00E761ED" w:rsidRPr="00F101A9">
        <w:rPr>
          <w:b/>
          <w:szCs w:val="24"/>
        </w:rPr>
        <w:t>vertę</w:t>
      </w:r>
      <w:r w:rsidRPr="00F101A9">
        <w:rPr>
          <w:b/>
          <w:szCs w:val="24"/>
        </w:rPr>
        <w:t>.</w:t>
      </w:r>
    </w:p>
    <w:p w14:paraId="29E9E9FD" w14:textId="77777777" w:rsidR="00231818" w:rsidRPr="00231818" w:rsidRDefault="00231818" w:rsidP="004D4C85">
      <w:pPr>
        <w:ind w:right="-1" w:firstLine="540"/>
        <w:jc w:val="both"/>
        <w:rPr>
          <w:szCs w:val="24"/>
        </w:rPr>
      </w:pPr>
      <w:r w:rsidRPr="00231818">
        <w:rPr>
          <w:szCs w:val="24"/>
        </w:rPr>
        <w:lastRenderedPageBreak/>
        <w:t>Taip pat mes patvirtiname, kad visa pasiūlyme pateikta informacija yra teisinga, atitinka tikrovę ir apima viską, ko reikia visiškam ir tinkama sutarties įvykdymui.</w:t>
      </w:r>
    </w:p>
    <w:p w14:paraId="72DB0638" w14:textId="77777777" w:rsidR="00231818" w:rsidRPr="00231818" w:rsidRDefault="00231818" w:rsidP="004D4C85">
      <w:pPr>
        <w:spacing w:after="120" w:line="259" w:lineRule="auto"/>
        <w:ind w:right="-1" w:firstLine="567"/>
        <w:jc w:val="both"/>
        <w:rPr>
          <w:szCs w:val="24"/>
          <w:lang w:eastAsia="ar-SA"/>
        </w:rPr>
      </w:pPr>
      <w:r w:rsidRPr="00231818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231818">
        <w:rPr>
          <w:b/>
          <w:szCs w:val="24"/>
          <w:lang w:eastAsia="ar-SA"/>
        </w:rPr>
        <w:t>prašome nurodyti, kokia pasiūlymo dalis yra konfidenciali.</w:t>
      </w:r>
      <w:r w:rsidRPr="00231818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578A746C" w14:textId="77777777" w:rsidR="00231818" w:rsidRPr="00231818" w:rsidRDefault="00231818" w:rsidP="00231818">
      <w:pPr>
        <w:ind w:right="-1" w:firstLine="540"/>
        <w:jc w:val="both"/>
        <w:rPr>
          <w:szCs w:val="24"/>
        </w:rPr>
      </w:pPr>
      <w:r w:rsidRPr="00231818">
        <w:rPr>
          <w:szCs w:val="24"/>
        </w:rPr>
        <w:t>Šiame pasiūlyme yra pateikta ir konfidenciali informacija (dokumentai su konfidencialia informacija yra pažymėti):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231818" w:rsidRPr="00231818" w14:paraId="29783798" w14:textId="77777777" w:rsidTr="00B328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4A98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909F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F0B6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64DD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Konfidencialumo priežastys</w:t>
            </w:r>
          </w:p>
        </w:tc>
      </w:tr>
      <w:tr w:rsidR="00231818" w:rsidRPr="00231818" w14:paraId="79EE5243" w14:textId="77777777" w:rsidTr="00B328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9CBC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9BF6" w14:textId="77777777" w:rsidR="00231818" w:rsidRPr="00231818" w:rsidRDefault="00231818" w:rsidP="00231818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E0AB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D1B7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</w:tr>
      <w:tr w:rsidR="00231818" w:rsidRPr="00231818" w14:paraId="3093F07C" w14:textId="77777777" w:rsidTr="00B328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CD0D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372D" w14:textId="77777777" w:rsidR="00231818" w:rsidRPr="00231818" w:rsidRDefault="00231818" w:rsidP="00231818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8FD1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0FED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</w:tr>
    </w:tbl>
    <w:p w14:paraId="367D826A" w14:textId="77777777" w:rsidR="00231818" w:rsidRPr="00231818" w:rsidRDefault="00231818" w:rsidP="00231818">
      <w:pPr>
        <w:ind w:firstLine="720"/>
        <w:jc w:val="both"/>
        <w:rPr>
          <w:bCs/>
          <w:szCs w:val="24"/>
        </w:rPr>
      </w:pPr>
      <w:r w:rsidRPr="00231818">
        <w:rPr>
          <w:bCs/>
          <w:szCs w:val="24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269BB5A7" w14:textId="77777777" w:rsidR="00231818" w:rsidRPr="00231818" w:rsidRDefault="00231818" w:rsidP="004D4C85">
      <w:pPr>
        <w:spacing w:before="120"/>
        <w:ind w:firstLine="720"/>
        <w:jc w:val="both"/>
        <w:rPr>
          <w:b/>
          <w:szCs w:val="24"/>
        </w:rPr>
      </w:pPr>
      <w:r w:rsidRPr="00231818">
        <w:rPr>
          <w:b/>
          <w:szCs w:val="24"/>
        </w:rPr>
        <w:t>Kartu su pasiūlymu pateikiami šie dokumentai: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231818" w:rsidRPr="00231818" w14:paraId="4C51C1B8" w14:textId="77777777" w:rsidTr="00B3285C">
        <w:trPr>
          <w:trHeight w:val="1102"/>
        </w:trPr>
        <w:tc>
          <w:tcPr>
            <w:tcW w:w="675" w:type="dxa"/>
          </w:tcPr>
          <w:p w14:paraId="3E94A0FC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Eil.Nr.</w:t>
            </w:r>
          </w:p>
        </w:tc>
        <w:tc>
          <w:tcPr>
            <w:tcW w:w="4536" w:type="dxa"/>
          </w:tcPr>
          <w:p w14:paraId="66F0AACD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</w:tcPr>
          <w:p w14:paraId="39D570B6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231818" w:rsidRPr="00231818" w14:paraId="5F8DB07A" w14:textId="77777777" w:rsidTr="00281010">
        <w:tc>
          <w:tcPr>
            <w:tcW w:w="675" w:type="dxa"/>
            <w:tcBorders>
              <w:bottom w:val="single" w:sz="4" w:space="0" w:color="auto"/>
            </w:tcBorders>
          </w:tcPr>
          <w:p w14:paraId="7781943F" w14:textId="20924DEF" w:rsidR="00231818" w:rsidRPr="00231818" w:rsidRDefault="00813572" w:rsidP="0023181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1211E03" w14:textId="4C8BDB96" w:rsidR="00231818" w:rsidRPr="00A7176A" w:rsidRDefault="00813572" w:rsidP="00231818">
            <w:pPr>
              <w:jc w:val="both"/>
              <w:rPr>
                <w:szCs w:val="24"/>
              </w:rPr>
            </w:pPr>
            <w:r w:rsidRPr="00A7176A">
              <w:rPr>
                <w:szCs w:val="24"/>
              </w:rPr>
              <w:t>EBVPD (priedas Nr.3)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2E892CF0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</w:tr>
      <w:tr w:rsidR="00231818" w:rsidRPr="00231818" w14:paraId="1F95FAD4" w14:textId="77777777" w:rsidTr="008146BF">
        <w:tc>
          <w:tcPr>
            <w:tcW w:w="675" w:type="dxa"/>
          </w:tcPr>
          <w:p w14:paraId="59B8287D" w14:textId="74F545D1" w:rsidR="00231818" w:rsidRPr="00231818" w:rsidRDefault="00813572" w:rsidP="0023181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</w:p>
        </w:tc>
        <w:tc>
          <w:tcPr>
            <w:tcW w:w="4536" w:type="dxa"/>
          </w:tcPr>
          <w:p w14:paraId="08F61A08" w14:textId="364C077A" w:rsidR="00231818" w:rsidRPr="00A7176A" w:rsidRDefault="00813572" w:rsidP="00231818">
            <w:pPr>
              <w:jc w:val="both"/>
              <w:rPr>
                <w:szCs w:val="24"/>
              </w:rPr>
            </w:pPr>
            <w:r w:rsidRPr="00A7176A">
              <w:rPr>
                <w:szCs w:val="24"/>
              </w:rPr>
              <w:t>Tiekėjo atitikties deklaracija (priedas Nr.4)</w:t>
            </w:r>
          </w:p>
        </w:tc>
        <w:tc>
          <w:tcPr>
            <w:tcW w:w="4849" w:type="dxa"/>
          </w:tcPr>
          <w:p w14:paraId="6451577B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</w:tr>
      <w:tr w:rsidR="008146BF" w:rsidRPr="00231818" w14:paraId="1D457291" w14:textId="77777777" w:rsidTr="00281010">
        <w:tc>
          <w:tcPr>
            <w:tcW w:w="675" w:type="dxa"/>
            <w:tcBorders>
              <w:bottom w:val="single" w:sz="4" w:space="0" w:color="auto"/>
            </w:tcBorders>
          </w:tcPr>
          <w:p w14:paraId="518C5733" w14:textId="77777777" w:rsidR="008146BF" w:rsidRPr="00231818" w:rsidRDefault="008146BF" w:rsidP="00231818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FFA2BF4" w14:textId="117B49D4" w:rsidR="008146BF" w:rsidRPr="00231818" w:rsidRDefault="008146BF" w:rsidP="0023181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0B74DCC0" w14:textId="77777777" w:rsidR="008146BF" w:rsidRPr="00231818" w:rsidRDefault="008146BF" w:rsidP="00231818">
            <w:pPr>
              <w:jc w:val="both"/>
              <w:rPr>
                <w:szCs w:val="24"/>
              </w:rPr>
            </w:pPr>
          </w:p>
        </w:tc>
      </w:tr>
    </w:tbl>
    <w:p w14:paraId="57C45521" w14:textId="77777777" w:rsidR="00231818" w:rsidRPr="00231818" w:rsidRDefault="00231818" w:rsidP="00231818">
      <w:pPr>
        <w:jc w:val="both"/>
        <w:rPr>
          <w:szCs w:val="24"/>
        </w:rPr>
      </w:pPr>
      <w:r w:rsidRPr="00231818">
        <w:rPr>
          <w:szCs w:val="24"/>
        </w:rPr>
        <w:t>Pasiūlymas galioja iki termino, nustatyto pirkimo dokumentuose.</w:t>
      </w:r>
    </w:p>
    <w:p w14:paraId="2202C315" w14:textId="77777777" w:rsidR="00231818" w:rsidRPr="00231818" w:rsidRDefault="00231818" w:rsidP="00231818">
      <w:pPr>
        <w:ind w:firstLine="720"/>
        <w:jc w:val="both"/>
        <w:rPr>
          <w:szCs w:val="24"/>
        </w:rPr>
      </w:pPr>
    </w:p>
    <w:p w14:paraId="5F02CC47" w14:textId="77777777" w:rsidR="00231818" w:rsidRPr="00231818" w:rsidRDefault="00231818" w:rsidP="00231818">
      <w:pPr>
        <w:jc w:val="both"/>
        <w:rPr>
          <w:szCs w:val="24"/>
        </w:rPr>
      </w:pPr>
    </w:p>
    <w:p w14:paraId="09639CDC" w14:textId="77777777" w:rsidR="00231818" w:rsidRPr="00231818" w:rsidRDefault="00231818" w:rsidP="00231818">
      <w:pPr>
        <w:spacing w:line="259" w:lineRule="auto"/>
        <w:rPr>
          <w:szCs w:val="24"/>
          <w:lang w:eastAsia="ar-SA"/>
        </w:rPr>
      </w:pPr>
      <w:r w:rsidRPr="00231818">
        <w:rPr>
          <w:szCs w:val="24"/>
          <w:lang w:eastAsia="ar-SA"/>
        </w:rPr>
        <w:t>___________________________________________________________________________</w:t>
      </w:r>
    </w:p>
    <w:p w14:paraId="773DC1A0" w14:textId="7B8BE97D" w:rsidR="00726B3B" w:rsidRDefault="00231818" w:rsidP="004D4C85">
      <w:pPr>
        <w:spacing w:line="259" w:lineRule="auto"/>
        <w:rPr>
          <w:i/>
        </w:rPr>
      </w:pPr>
      <w:r w:rsidRPr="00231818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E40F38">
      <w:footerReference w:type="default" r:id="rId11"/>
      <w:footerReference w:type="first" r:id="rId12"/>
      <w:pgSz w:w="11907" w:h="16840"/>
      <w:pgMar w:top="993" w:right="567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A1BCF" w14:textId="77777777" w:rsidR="00E40F38" w:rsidRDefault="00E40F38">
      <w:r>
        <w:separator/>
      </w:r>
    </w:p>
  </w:endnote>
  <w:endnote w:type="continuationSeparator" w:id="0">
    <w:p w14:paraId="4160AD8F" w14:textId="77777777" w:rsidR="00E40F38" w:rsidRDefault="00E40F38">
      <w:r>
        <w:continuationSeparator/>
      </w:r>
    </w:p>
  </w:endnote>
  <w:endnote w:type="continuationNotice" w:id="1">
    <w:p w14:paraId="523774AB" w14:textId="77777777" w:rsidR="00E40F38" w:rsidRDefault="00E40F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6F4D1" w14:textId="77777777" w:rsidR="00537575" w:rsidRDefault="00537575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F4AA129" w14:textId="77777777" w:rsidR="00537575" w:rsidRDefault="00537575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C19C7" w14:textId="77777777" w:rsidR="00537575" w:rsidRDefault="00537575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0158C4F" w14:textId="77777777" w:rsidR="00537575" w:rsidRDefault="0053757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83E47" w14:textId="77777777" w:rsidR="00E40F38" w:rsidRDefault="00E40F38">
      <w:r>
        <w:separator/>
      </w:r>
    </w:p>
  </w:footnote>
  <w:footnote w:type="continuationSeparator" w:id="0">
    <w:p w14:paraId="29073699" w14:textId="77777777" w:rsidR="00E40F38" w:rsidRDefault="00E40F38">
      <w:r>
        <w:continuationSeparator/>
      </w:r>
    </w:p>
  </w:footnote>
  <w:footnote w:type="continuationNotice" w:id="1">
    <w:p w14:paraId="199F3A4E" w14:textId="77777777" w:rsidR="00E40F38" w:rsidRDefault="00E40F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10A7837"/>
    <w:multiLevelType w:val="hybridMultilevel"/>
    <w:tmpl w:val="64602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2C16265"/>
    <w:multiLevelType w:val="multilevel"/>
    <w:tmpl w:val="6CB84D08"/>
    <w:lvl w:ilvl="0">
      <w:start w:val="4"/>
      <w:numFmt w:val="decimal"/>
      <w:lvlText w:val="%1."/>
      <w:lvlJc w:val="left"/>
      <w:pPr>
        <w:ind w:left="720" w:hanging="360"/>
      </w:pPr>
      <w:rPr>
        <w:rFonts w:eastAsia="Calibri"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033069AB"/>
    <w:multiLevelType w:val="hybridMultilevel"/>
    <w:tmpl w:val="1786F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9C16399"/>
    <w:multiLevelType w:val="multilevel"/>
    <w:tmpl w:val="E4AAFC64"/>
    <w:lvl w:ilvl="0">
      <w:start w:val="1"/>
      <w:numFmt w:val="upperRoman"/>
      <w:pStyle w:val="TSI"/>
      <w:lvlText w:val="%1."/>
      <w:lvlJc w:val="center"/>
      <w:pPr>
        <w:ind w:left="0" w:firstLine="288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Restart w:val="0"/>
      <w:pStyle w:val="TS12"/>
      <w:lvlText w:val="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TS11"/>
      <w:lvlText w:val="%2.%3."/>
      <w:lvlJc w:val="left"/>
      <w:pPr>
        <w:ind w:left="993" w:firstLine="851"/>
      </w:pPr>
      <w:rPr>
        <w:rFonts w:hint="default"/>
      </w:rPr>
    </w:lvl>
    <w:lvl w:ilvl="3">
      <w:start w:val="1"/>
      <w:numFmt w:val="decimal"/>
      <w:pStyle w:val="TS111"/>
      <w:lvlText w:val="%2.%3.%4."/>
      <w:lvlJc w:val="left"/>
      <w:pPr>
        <w:ind w:left="0" w:firstLine="851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S1111"/>
      <w:lvlText w:val="%2.%3.%4.%5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pStyle w:val="TS11111"/>
      <w:lvlText w:val="%2.%3.%4.%5.%6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pStyle w:val="TS111111"/>
      <w:lvlText w:val="%2.%3.%4.%5.%6.%7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pStyle w:val="TS1111111"/>
      <w:lvlText w:val="%2.%3.%4.%5.%6.%7.%8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decimal"/>
      <w:pStyle w:val="TS11111111"/>
      <w:lvlText w:val="%2.%3.%4.%5.%6.%7.%8.%9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4" w15:restartNumberingAfterBreak="0">
    <w:nsid w:val="0F7D5CEA"/>
    <w:multiLevelType w:val="hybridMultilevel"/>
    <w:tmpl w:val="82020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DF65BF"/>
    <w:multiLevelType w:val="hybridMultilevel"/>
    <w:tmpl w:val="15104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73D46F9"/>
    <w:multiLevelType w:val="hybridMultilevel"/>
    <w:tmpl w:val="F90E2C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85C49B6"/>
    <w:multiLevelType w:val="hybridMultilevel"/>
    <w:tmpl w:val="2E56E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96569C0"/>
    <w:multiLevelType w:val="hybridMultilevel"/>
    <w:tmpl w:val="7EE203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D2539F8"/>
    <w:multiLevelType w:val="hybridMultilevel"/>
    <w:tmpl w:val="35B602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E444D21"/>
    <w:multiLevelType w:val="hybridMultilevel"/>
    <w:tmpl w:val="437C4F82"/>
    <w:lvl w:ilvl="0" w:tplc="0427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1" w15:restartNumberingAfterBreak="0">
    <w:nsid w:val="1E5A187C"/>
    <w:multiLevelType w:val="hybridMultilevel"/>
    <w:tmpl w:val="1CD80DA8"/>
    <w:lvl w:ilvl="0" w:tplc="2382ADE0">
      <w:start w:val="1"/>
      <w:numFmt w:val="bullet"/>
      <w:lvlText w:val="-"/>
      <w:lvlJc w:val="left"/>
      <w:pPr>
        <w:ind w:left="823" w:hanging="360"/>
      </w:pPr>
      <w:rPr>
        <w:rFonts w:ascii="Segoe UI Light" w:eastAsiaTheme="minorHAnsi" w:hAnsi="Segoe UI Light" w:cs="Segoe UI Light" w:hint="default"/>
      </w:rPr>
    </w:lvl>
    <w:lvl w:ilvl="1" w:tplc="08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42" w15:restartNumberingAfterBreak="0">
    <w:nsid w:val="1E793FB0"/>
    <w:multiLevelType w:val="hybridMultilevel"/>
    <w:tmpl w:val="F866E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2D4F73"/>
    <w:multiLevelType w:val="hybridMultilevel"/>
    <w:tmpl w:val="898AE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4B14506"/>
    <w:multiLevelType w:val="hybridMultilevel"/>
    <w:tmpl w:val="7068B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F5B72BD"/>
    <w:multiLevelType w:val="hybridMultilevel"/>
    <w:tmpl w:val="161440C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3405384"/>
    <w:multiLevelType w:val="hybridMultilevel"/>
    <w:tmpl w:val="67F0EA62"/>
    <w:lvl w:ilvl="0" w:tplc="2382ADE0">
      <w:start w:val="1"/>
      <w:numFmt w:val="bullet"/>
      <w:lvlText w:val="-"/>
      <w:lvlJc w:val="left"/>
      <w:pPr>
        <w:ind w:left="1137" w:hanging="360"/>
      </w:pPr>
      <w:rPr>
        <w:rFonts w:ascii="Segoe UI Light" w:eastAsiaTheme="minorHAnsi" w:hAnsi="Segoe UI Light" w:cs="Segoe UI Light" w:hint="default"/>
      </w:rPr>
    </w:lvl>
    <w:lvl w:ilvl="1" w:tplc="0427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47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AD364DF"/>
    <w:multiLevelType w:val="hybridMultilevel"/>
    <w:tmpl w:val="0B1C9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F0263F8"/>
    <w:multiLevelType w:val="hybridMultilevel"/>
    <w:tmpl w:val="B75CED9C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0" w15:restartNumberingAfterBreak="0">
    <w:nsid w:val="40177006"/>
    <w:multiLevelType w:val="hybridMultilevel"/>
    <w:tmpl w:val="AE129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45E0128"/>
    <w:multiLevelType w:val="hybridMultilevel"/>
    <w:tmpl w:val="F188930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267DA1"/>
    <w:multiLevelType w:val="hybridMultilevel"/>
    <w:tmpl w:val="961643F4"/>
    <w:lvl w:ilvl="0" w:tplc="0427000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53" w15:restartNumberingAfterBreak="0">
    <w:nsid w:val="467E095B"/>
    <w:multiLevelType w:val="hybridMultilevel"/>
    <w:tmpl w:val="2E88835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9CB2D15"/>
    <w:multiLevelType w:val="hybridMultilevel"/>
    <w:tmpl w:val="86165A52"/>
    <w:lvl w:ilvl="0" w:tplc="7DBABE18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56" w15:restartNumberingAfterBreak="0">
    <w:nsid w:val="50CC61FE"/>
    <w:multiLevelType w:val="hybridMultilevel"/>
    <w:tmpl w:val="C100A40A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7" w15:restartNumberingAfterBreak="0">
    <w:nsid w:val="516A20B5"/>
    <w:multiLevelType w:val="hybridMultilevel"/>
    <w:tmpl w:val="887C7B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4E6801"/>
    <w:multiLevelType w:val="hybridMultilevel"/>
    <w:tmpl w:val="750483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191470"/>
    <w:multiLevelType w:val="hybridMultilevel"/>
    <w:tmpl w:val="9F340D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62B4DCB"/>
    <w:multiLevelType w:val="multilevel"/>
    <w:tmpl w:val="3F342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Segoe UI Light" w:hAnsi="Segoe UI Light" w:cs="Segoe UI Light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7D93BC4"/>
    <w:multiLevelType w:val="hybridMultilevel"/>
    <w:tmpl w:val="76E47598"/>
    <w:lvl w:ilvl="0" w:tplc="B9C89C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2346AB"/>
    <w:multiLevelType w:val="hybridMultilevel"/>
    <w:tmpl w:val="BE344BE2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3" w15:restartNumberingAfterBreak="0">
    <w:nsid w:val="73D3306B"/>
    <w:multiLevelType w:val="hybridMultilevel"/>
    <w:tmpl w:val="463CC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B8111E"/>
    <w:multiLevelType w:val="hybridMultilevel"/>
    <w:tmpl w:val="81E6ED1E"/>
    <w:lvl w:ilvl="0" w:tplc="46DCB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5CF5BEF"/>
    <w:multiLevelType w:val="hybridMultilevel"/>
    <w:tmpl w:val="42CA9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67" w15:restartNumberingAfterBreak="0">
    <w:nsid w:val="7A183221"/>
    <w:multiLevelType w:val="multilevel"/>
    <w:tmpl w:val="AEEAC984"/>
    <w:lvl w:ilvl="0">
      <w:start w:val="1"/>
      <w:numFmt w:val="decimal"/>
      <w:lvlText w:val="%1."/>
      <w:lvlJc w:val="left"/>
      <w:pPr>
        <w:ind w:left="1080" w:hanging="720"/>
      </w:pPr>
      <w:rPr>
        <w:rFonts w:ascii="Tahoma" w:hAnsi="Tahoma" w:cs="Tahoma" w:hint="default"/>
        <w:b/>
        <w:bCs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num w:numId="1" w16cid:durableId="396629821">
    <w:abstractNumId w:val="66"/>
  </w:num>
  <w:num w:numId="2" w16cid:durableId="2120686530">
    <w:abstractNumId w:val="55"/>
  </w:num>
  <w:num w:numId="3" w16cid:durableId="1701592333">
    <w:abstractNumId w:val="47"/>
  </w:num>
  <w:num w:numId="4" w16cid:durableId="420757968">
    <w:abstractNumId w:val="65"/>
  </w:num>
  <w:num w:numId="5" w16cid:durableId="1906257599">
    <w:abstractNumId w:val="49"/>
  </w:num>
  <w:num w:numId="6" w16cid:durableId="1391074533">
    <w:abstractNumId w:val="30"/>
  </w:num>
  <w:num w:numId="7" w16cid:durableId="1571310849">
    <w:abstractNumId w:val="59"/>
  </w:num>
  <w:num w:numId="8" w16cid:durableId="971010873">
    <w:abstractNumId w:val="39"/>
  </w:num>
  <w:num w:numId="9" w16cid:durableId="504904069">
    <w:abstractNumId w:val="48"/>
  </w:num>
  <w:num w:numId="10" w16cid:durableId="1656450346">
    <w:abstractNumId w:val="50"/>
  </w:num>
  <w:num w:numId="11" w16cid:durableId="334460057">
    <w:abstractNumId w:val="58"/>
  </w:num>
  <w:num w:numId="12" w16cid:durableId="712270357">
    <w:abstractNumId w:val="42"/>
  </w:num>
  <w:num w:numId="13" w16cid:durableId="795560589">
    <w:abstractNumId w:val="61"/>
  </w:num>
  <w:num w:numId="14" w16cid:durableId="1309632276">
    <w:abstractNumId w:val="33"/>
  </w:num>
  <w:num w:numId="15" w16cid:durableId="1606837950">
    <w:abstractNumId w:val="62"/>
  </w:num>
  <w:num w:numId="16" w16cid:durableId="231696480">
    <w:abstractNumId w:val="63"/>
  </w:num>
  <w:num w:numId="17" w16cid:durableId="2071684297">
    <w:abstractNumId w:val="32"/>
  </w:num>
  <w:num w:numId="18" w16cid:durableId="874002632">
    <w:abstractNumId w:val="56"/>
  </w:num>
  <w:num w:numId="19" w16cid:durableId="506100401">
    <w:abstractNumId w:val="40"/>
  </w:num>
  <w:num w:numId="20" w16cid:durableId="1017197422">
    <w:abstractNumId w:val="51"/>
  </w:num>
  <w:num w:numId="21" w16cid:durableId="588080146">
    <w:abstractNumId w:val="57"/>
  </w:num>
  <w:num w:numId="22" w16cid:durableId="1294216363">
    <w:abstractNumId w:val="54"/>
  </w:num>
  <w:num w:numId="23" w16cid:durableId="1038314756">
    <w:abstractNumId w:val="64"/>
  </w:num>
  <w:num w:numId="24" w16cid:durableId="1085884889">
    <w:abstractNumId w:val="53"/>
  </w:num>
  <w:num w:numId="25" w16cid:durableId="1367364920">
    <w:abstractNumId w:val="31"/>
  </w:num>
  <w:num w:numId="26" w16cid:durableId="1958830875">
    <w:abstractNumId w:val="35"/>
  </w:num>
  <w:num w:numId="27" w16cid:durableId="606236486">
    <w:abstractNumId w:val="41"/>
  </w:num>
  <w:num w:numId="28" w16cid:durableId="454253358">
    <w:abstractNumId w:val="60"/>
  </w:num>
  <w:num w:numId="29" w16cid:durableId="1973096786">
    <w:abstractNumId w:val="38"/>
  </w:num>
  <w:num w:numId="30" w16cid:durableId="534857112">
    <w:abstractNumId w:val="44"/>
  </w:num>
  <w:num w:numId="31" w16cid:durableId="876965562">
    <w:abstractNumId w:val="37"/>
  </w:num>
  <w:num w:numId="32" w16cid:durableId="248775503">
    <w:abstractNumId w:val="45"/>
  </w:num>
  <w:num w:numId="33" w16cid:durableId="1550265000">
    <w:abstractNumId w:val="43"/>
  </w:num>
  <w:num w:numId="34" w16cid:durableId="1260796604">
    <w:abstractNumId w:val="34"/>
  </w:num>
  <w:num w:numId="35" w16cid:durableId="252980410">
    <w:abstractNumId w:val="36"/>
  </w:num>
  <w:num w:numId="36" w16cid:durableId="806052968">
    <w:abstractNumId w:val="33"/>
  </w:num>
  <w:num w:numId="37" w16cid:durableId="712659047">
    <w:abstractNumId w:val="46"/>
  </w:num>
  <w:num w:numId="38" w16cid:durableId="1363433475">
    <w:abstractNumId w:val="52"/>
  </w:num>
  <w:num w:numId="39" w16cid:durableId="1793937072">
    <w:abstractNumId w:val="6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0300"/>
    <w:rsid w:val="0001042E"/>
    <w:rsid w:val="00013515"/>
    <w:rsid w:val="0001409B"/>
    <w:rsid w:val="000145FC"/>
    <w:rsid w:val="00014E81"/>
    <w:rsid w:val="00015841"/>
    <w:rsid w:val="000176B5"/>
    <w:rsid w:val="000176C5"/>
    <w:rsid w:val="0002044E"/>
    <w:rsid w:val="0002096C"/>
    <w:rsid w:val="00021CE3"/>
    <w:rsid w:val="00021F6C"/>
    <w:rsid w:val="000221C3"/>
    <w:rsid w:val="00023C26"/>
    <w:rsid w:val="000241EF"/>
    <w:rsid w:val="00025476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1611"/>
    <w:rsid w:val="00044E9E"/>
    <w:rsid w:val="000459FE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236"/>
    <w:rsid w:val="000754BC"/>
    <w:rsid w:val="000754F1"/>
    <w:rsid w:val="000762DC"/>
    <w:rsid w:val="0007657B"/>
    <w:rsid w:val="00076C28"/>
    <w:rsid w:val="00077334"/>
    <w:rsid w:val="000804DB"/>
    <w:rsid w:val="00080C1B"/>
    <w:rsid w:val="00080C6E"/>
    <w:rsid w:val="000812C0"/>
    <w:rsid w:val="000816CB"/>
    <w:rsid w:val="00081E13"/>
    <w:rsid w:val="00081E27"/>
    <w:rsid w:val="000827A5"/>
    <w:rsid w:val="00082D11"/>
    <w:rsid w:val="000845DF"/>
    <w:rsid w:val="00084CEE"/>
    <w:rsid w:val="00085A81"/>
    <w:rsid w:val="000863A7"/>
    <w:rsid w:val="000870A5"/>
    <w:rsid w:val="0008749D"/>
    <w:rsid w:val="00087E93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7F09"/>
    <w:rsid w:val="000A01B8"/>
    <w:rsid w:val="000A09A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3C7"/>
    <w:rsid w:val="000A55D4"/>
    <w:rsid w:val="000A5D84"/>
    <w:rsid w:val="000A654F"/>
    <w:rsid w:val="000A6E4B"/>
    <w:rsid w:val="000A6F9E"/>
    <w:rsid w:val="000A74A1"/>
    <w:rsid w:val="000A78B2"/>
    <w:rsid w:val="000B3A11"/>
    <w:rsid w:val="000B40E4"/>
    <w:rsid w:val="000B420A"/>
    <w:rsid w:val="000B483F"/>
    <w:rsid w:val="000B48FB"/>
    <w:rsid w:val="000B5215"/>
    <w:rsid w:val="000B54B1"/>
    <w:rsid w:val="000B567C"/>
    <w:rsid w:val="000B66AF"/>
    <w:rsid w:val="000B6D10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74E"/>
    <w:rsid w:val="000C7F8B"/>
    <w:rsid w:val="000D01AE"/>
    <w:rsid w:val="000D0267"/>
    <w:rsid w:val="000D075C"/>
    <w:rsid w:val="000D16BE"/>
    <w:rsid w:val="000D350C"/>
    <w:rsid w:val="000D44D9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461"/>
    <w:rsid w:val="000E384C"/>
    <w:rsid w:val="000E3DCE"/>
    <w:rsid w:val="000E4D52"/>
    <w:rsid w:val="000E5133"/>
    <w:rsid w:val="000E5410"/>
    <w:rsid w:val="000E54C8"/>
    <w:rsid w:val="000E5CE4"/>
    <w:rsid w:val="000E6086"/>
    <w:rsid w:val="000E60A6"/>
    <w:rsid w:val="000E62D9"/>
    <w:rsid w:val="000E646C"/>
    <w:rsid w:val="000E6D79"/>
    <w:rsid w:val="000E71C1"/>
    <w:rsid w:val="000E7579"/>
    <w:rsid w:val="000E77B8"/>
    <w:rsid w:val="000F038C"/>
    <w:rsid w:val="000F078A"/>
    <w:rsid w:val="000F0E5B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54"/>
    <w:rsid w:val="000F6F73"/>
    <w:rsid w:val="000F746D"/>
    <w:rsid w:val="000F7BAE"/>
    <w:rsid w:val="001004DE"/>
    <w:rsid w:val="001014E7"/>
    <w:rsid w:val="00101A41"/>
    <w:rsid w:val="00101E18"/>
    <w:rsid w:val="00102843"/>
    <w:rsid w:val="00102BF8"/>
    <w:rsid w:val="0010300C"/>
    <w:rsid w:val="001034CC"/>
    <w:rsid w:val="001042EA"/>
    <w:rsid w:val="00104E7A"/>
    <w:rsid w:val="00104F17"/>
    <w:rsid w:val="0010550C"/>
    <w:rsid w:val="00105648"/>
    <w:rsid w:val="00105CCF"/>
    <w:rsid w:val="0010631A"/>
    <w:rsid w:val="00106DC0"/>
    <w:rsid w:val="0010737A"/>
    <w:rsid w:val="001101F7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3C8B"/>
    <w:rsid w:val="00114199"/>
    <w:rsid w:val="00114B4B"/>
    <w:rsid w:val="001152CB"/>
    <w:rsid w:val="00115A23"/>
    <w:rsid w:val="00115A4E"/>
    <w:rsid w:val="00115C26"/>
    <w:rsid w:val="001161F5"/>
    <w:rsid w:val="001163AA"/>
    <w:rsid w:val="001166CE"/>
    <w:rsid w:val="00117607"/>
    <w:rsid w:val="00117AE8"/>
    <w:rsid w:val="00117B9A"/>
    <w:rsid w:val="0012019E"/>
    <w:rsid w:val="00120619"/>
    <w:rsid w:val="001207F5"/>
    <w:rsid w:val="0012133B"/>
    <w:rsid w:val="001218FE"/>
    <w:rsid w:val="0012269D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2E5F"/>
    <w:rsid w:val="00132F57"/>
    <w:rsid w:val="00133F5E"/>
    <w:rsid w:val="00134457"/>
    <w:rsid w:val="001349EB"/>
    <w:rsid w:val="001356D1"/>
    <w:rsid w:val="00137985"/>
    <w:rsid w:val="00140165"/>
    <w:rsid w:val="00140290"/>
    <w:rsid w:val="00140830"/>
    <w:rsid w:val="00140A4F"/>
    <w:rsid w:val="001419E6"/>
    <w:rsid w:val="00142832"/>
    <w:rsid w:val="00142926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94C"/>
    <w:rsid w:val="00147B50"/>
    <w:rsid w:val="0015018F"/>
    <w:rsid w:val="0015043C"/>
    <w:rsid w:val="00150BFA"/>
    <w:rsid w:val="00152428"/>
    <w:rsid w:val="00153955"/>
    <w:rsid w:val="001541C4"/>
    <w:rsid w:val="001542DF"/>
    <w:rsid w:val="0015456F"/>
    <w:rsid w:val="0015545C"/>
    <w:rsid w:val="0015570B"/>
    <w:rsid w:val="001563A6"/>
    <w:rsid w:val="0015652F"/>
    <w:rsid w:val="001602D9"/>
    <w:rsid w:val="00160831"/>
    <w:rsid w:val="00160C08"/>
    <w:rsid w:val="0016263B"/>
    <w:rsid w:val="00163C45"/>
    <w:rsid w:val="00163F0A"/>
    <w:rsid w:val="001645DA"/>
    <w:rsid w:val="001653A7"/>
    <w:rsid w:val="001658E1"/>
    <w:rsid w:val="00165EA3"/>
    <w:rsid w:val="00165F06"/>
    <w:rsid w:val="00166045"/>
    <w:rsid w:val="00166455"/>
    <w:rsid w:val="00166CB6"/>
    <w:rsid w:val="001671E5"/>
    <w:rsid w:val="0016758B"/>
    <w:rsid w:val="001677B9"/>
    <w:rsid w:val="00167E2E"/>
    <w:rsid w:val="00170274"/>
    <w:rsid w:val="00170C16"/>
    <w:rsid w:val="001710CF"/>
    <w:rsid w:val="001711EF"/>
    <w:rsid w:val="0017143C"/>
    <w:rsid w:val="00172F7C"/>
    <w:rsid w:val="00173490"/>
    <w:rsid w:val="001739CC"/>
    <w:rsid w:val="00173FC0"/>
    <w:rsid w:val="00175200"/>
    <w:rsid w:val="0017617D"/>
    <w:rsid w:val="0017651C"/>
    <w:rsid w:val="0017680F"/>
    <w:rsid w:val="00176B97"/>
    <w:rsid w:val="00176F10"/>
    <w:rsid w:val="00176F13"/>
    <w:rsid w:val="00180341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4AE9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82C"/>
    <w:rsid w:val="00193282"/>
    <w:rsid w:val="00193F70"/>
    <w:rsid w:val="00194710"/>
    <w:rsid w:val="001947B4"/>
    <w:rsid w:val="00195576"/>
    <w:rsid w:val="00197DD6"/>
    <w:rsid w:val="001A06DE"/>
    <w:rsid w:val="001A13DE"/>
    <w:rsid w:val="001A1CFC"/>
    <w:rsid w:val="001A249C"/>
    <w:rsid w:val="001A24FE"/>
    <w:rsid w:val="001A25F4"/>
    <w:rsid w:val="001A27C3"/>
    <w:rsid w:val="001A2D61"/>
    <w:rsid w:val="001A34A1"/>
    <w:rsid w:val="001A4CF0"/>
    <w:rsid w:val="001A5343"/>
    <w:rsid w:val="001A53E5"/>
    <w:rsid w:val="001A5869"/>
    <w:rsid w:val="001A5B65"/>
    <w:rsid w:val="001A5B73"/>
    <w:rsid w:val="001A5F74"/>
    <w:rsid w:val="001A6479"/>
    <w:rsid w:val="001A74BF"/>
    <w:rsid w:val="001A7DFC"/>
    <w:rsid w:val="001A7FF1"/>
    <w:rsid w:val="001B02D3"/>
    <w:rsid w:val="001B0BE7"/>
    <w:rsid w:val="001B1257"/>
    <w:rsid w:val="001B1A49"/>
    <w:rsid w:val="001B1A98"/>
    <w:rsid w:val="001B2427"/>
    <w:rsid w:val="001B2D00"/>
    <w:rsid w:val="001B5231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AB4"/>
    <w:rsid w:val="001C0BC9"/>
    <w:rsid w:val="001C0D1A"/>
    <w:rsid w:val="001C1577"/>
    <w:rsid w:val="001C181C"/>
    <w:rsid w:val="001C39B1"/>
    <w:rsid w:val="001C3E7D"/>
    <w:rsid w:val="001C5583"/>
    <w:rsid w:val="001C57C8"/>
    <w:rsid w:val="001C6453"/>
    <w:rsid w:val="001C77CF"/>
    <w:rsid w:val="001D0D81"/>
    <w:rsid w:val="001D12A2"/>
    <w:rsid w:val="001D1D7E"/>
    <w:rsid w:val="001D23A6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11E1C"/>
    <w:rsid w:val="00211F0D"/>
    <w:rsid w:val="00212690"/>
    <w:rsid w:val="00213A06"/>
    <w:rsid w:val="00213E01"/>
    <w:rsid w:val="0021468E"/>
    <w:rsid w:val="00215681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5EA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65BE"/>
    <w:rsid w:val="002279FF"/>
    <w:rsid w:val="00227CD0"/>
    <w:rsid w:val="00227E41"/>
    <w:rsid w:val="00231041"/>
    <w:rsid w:val="00231785"/>
    <w:rsid w:val="00231818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3BE"/>
    <w:rsid w:val="00235862"/>
    <w:rsid w:val="002359DF"/>
    <w:rsid w:val="00235C88"/>
    <w:rsid w:val="002367C2"/>
    <w:rsid w:val="00236BB7"/>
    <w:rsid w:val="00236BFD"/>
    <w:rsid w:val="00237A19"/>
    <w:rsid w:val="00237D79"/>
    <w:rsid w:val="00240140"/>
    <w:rsid w:val="0024039A"/>
    <w:rsid w:val="00240EC9"/>
    <w:rsid w:val="00240F6C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465"/>
    <w:rsid w:val="00257B6B"/>
    <w:rsid w:val="00257D2C"/>
    <w:rsid w:val="00260063"/>
    <w:rsid w:val="0026053F"/>
    <w:rsid w:val="0026099C"/>
    <w:rsid w:val="00260D36"/>
    <w:rsid w:val="00261F7B"/>
    <w:rsid w:val="0026213B"/>
    <w:rsid w:val="002627D1"/>
    <w:rsid w:val="002639F8"/>
    <w:rsid w:val="00264843"/>
    <w:rsid w:val="00264D39"/>
    <w:rsid w:val="00264FDE"/>
    <w:rsid w:val="002651AA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22B"/>
    <w:rsid w:val="00271286"/>
    <w:rsid w:val="00271326"/>
    <w:rsid w:val="0027203D"/>
    <w:rsid w:val="002739E2"/>
    <w:rsid w:val="00273EAC"/>
    <w:rsid w:val="002745B4"/>
    <w:rsid w:val="002753F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1010"/>
    <w:rsid w:val="002812E8"/>
    <w:rsid w:val="00283278"/>
    <w:rsid w:val="002839E4"/>
    <w:rsid w:val="00283D5C"/>
    <w:rsid w:val="00284C38"/>
    <w:rsid w:val="0028652D"/>
    <w:rsid w:val="00287667"/>
    <w:rsid w:val="00291174"/>
    <w:rsid w:val="002912E5"/>
    <w:rsid w:val="00292056"/>
    <w:rsid w:val="0029233A"/>
    <w:rsid w:val="002925FE"/>
    <w:rsid w:val="00292CA1"/>
    <w:rsid w:val="0029312C"/>
    <w:rsid w:val="00293854"/>
    <w:rsid w:val="00293A3A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97DF7"/>
    <w:rsid w:val="002A034F"/>
    <w:rsid w:val="002A059E"/>
    <w:rsid w:val="002A1325"/>
    <w:rsid w:val="002A162C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5B9C"/>
    <w:rsid w:val="002A6215"/>
    <w:rsid w:val="002A660E"/>
    <w:rsid w:val="002A7426"/>
    <w:rsid w:val="002A7715"/>
    <w:rsid w:val="002A7AF5"/>
    <w:rsid w:val="002B1353"/>
    <w:rsid w:val="002B254F"/>
    <w:rsid w:val="002B2564"/>
    <w:rsid w:val="002B2770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2A43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F64"/>
    <w:rsid w:val="002E3008"/>
    <w:rsid w:val="002E360D"/>
    <w:rsid w:val="002E3C84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3E2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5634"/>
    <w:rsid w:val="00306949"/>
    <w:rsid w:val="00306AB0"/>
    <w:rsid w:val="00306D9E"/>
    <w:rsid w:val="003112EF"/>
    <w:rsid w:val="003113E8"/>
    <w:rsid w:val="003117E0"/>
    <w:rsid w:val="00311EAB"/>
    <w:rsid w:val="003121F0"/>
    <w:rsid w:val="003143AD"/>
    <w:rsid w:val="00314CAF"/>
    <w:rsid w:val="00314D5D"/>
    <w:rsid w:val="00314ED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59F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6D1C"/>
    <w:rsid w:val="00326D84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A58"/>
    <w:rsid w:val="00333C7B"/>
    <w:rsid w:val="0033419E"/>
    <w:rsid w:val="00335580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67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776"/>
    <w:rsid w:val="0034793B"/>
    <w:rsid w:val="00347B9D"/>
    <w:rsid w:val="00350052"/>
    <w:rsid w:val="00350153"/>
    <w:rsid w:val="00350C6D"/>
    <w:rsid w:val="00350D6D"/>
    <w:rsid w:val="00351D60"/>
    <w:rsid w:val="0035288B"/>
    <w:rsid w:val="00352D62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755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7F7"/>
    <w:rsid w:val="00367CF9"/>
    <w:rsid w:val="00370DC6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4EE"/>
    <w:rsid w:val="00380F26"/>
    <w:rsid w:val="00381751"/>
    <w:rsid w:val="00381C5C"/>
    <w:rsid w:val="00381E0B"/>
    <w:rsid w:val="003820C4"/>
    <w:rsid w:val="003827B7"/>
    <w:rsid w:val="00382C50"/>
    <w:rsid w:val="00382FD2"/>
    <w:rsid w:val="00383E04"/>
    <w:rsid w:val="003849FC"/>
    <w:rsid w:val="003858B4"/>
    <w:rsid w:val="00386A6C"/>
    <w:rsid w:val="00386BF0"/>
    <w:rsid w:val="003903B9"/>
    <w:rsid w:val="00390596"/>
    <w:rsid w:val="00390E90"/>
    <w:rsid w:val="0039287E"/>
    <w:rsid w:val="00392B88"/>
    <w:rsid w:val="00393348"/>
    <w:rsid w:val="00393FCD"/>
    <w:rsid w:val="00394D06"/>
    <w:rsid w:val="003957BB"/>
    <w:rsid w:val="00395974"/>
    <w:rsid w:val="00396B89"/>
    <w:rsid w:val="00397E87"/>
    <w:rsid w:val="003A0349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DF0"/>
    <w:rsid w:val="003A4F53"/>
    <w:rsid w:val="003A4F62"/>
    <w:rsid w:val="003A5BAB"/>
    <w:rsid w:val="003A5E02"/>
    <w:rsid w:val="003A67FB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546"/>
    <w:rsid w:val="003B3619"/>
    <w:rsid w:val="003B3C73"/>
    <w:rsid w:val="003B3D72"/>
    <w:rsid w:val="003B4514"/>
    <w:rsid w:val="003B4CC1"/>
    <w:rsid w:val="003B4E5C"/>
    <w:rsid w:val="003B4F66"/>
    <w:rsid w:val="003B53DA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C7FDB"/>
    <w:rsid w:val="003D0111"/>
    <w:rsid w:val="003D0AC5"/>
    <w:rsid w:val="003D110E"/>
    <w:rsid w:val="003D1ED7"/>
    <w:rsid w:val="003D30F7"/>
    <w:rsid w:val="003D3ABD"/>
    <w:rsid w:val="003D46CC"/>
    <w:rsid w:val="003D52C3"/>
    <w:rsid w:val="003D55E1"/>
    <w:rsid w:val="003D563F"/>
    <w:rsid w:val="003D5E01"/>
    <w:rsid w:val="003D6B62"/>
    <w:rsid w:val="003D6EC7"/>
    <w:rsid w:val="003D7468"/>
    <w:rsid w:val="003D7D25"/>
    <w:rsid w:val="003D7EEB"/>
    <w:rsid w:val="003E0668"/>
    <w:rsid w:val="003E0D54"/>
    <w:rsid w:val="003E1552"/>
    <w:rsid w:val="003E2F42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3D2D"/>
    <w:rsid w:val="003F503E"/>
    <w:rsid w:val="003F5194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364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73F"/>
    <w:rsid w:val="004117C3"/>
    <w:rsid w:val="00411B62"/>
    <w:rsid w:val="00411E9D"/>
    <w:rsid w:val="004131C5"/>
    <w:rsid w:val="00413398"/>
    <w:rsid w:val="004134C3"/>
    <w:rsid w:val="004139EE"/>
    <w:rsid w:val="00413B7A"/>
    <w:rsid w:val="00414347"/>
    <w:rsid w:val="00414378"/>
    <w:rsid w:val="0041469F"/>
    <w:rsid w:val="0041517C"/>
    <w:rsid w:val="00415389"/>
    <w:rsid w:val="004161D1"/>
    <w:rsid w:val="00416496"/>
    <w:rsid w:val="004165A1"/>
    <w:rsid w:val="00416E75"/>
    <w:rsid w:val="00417584"/>
    <w:rsid w:val="0041787E"/>
    <w:rsid w:val="00417AAC"/>
    <w:rsid w:val="00417AC0"/>
    <w:rsid w:val="00417B0C"/>
    <w:rsid w:val="00420854"/>
    <w:rsid w:val="00421A2D"/>
    <w:rsid w:val="00421B97"/>
    <w:rsid w:val="004225C5"/>
    <w:rsid w:val="00423172"/>
    <w:rsid w:val="00423438"/>
    <w:rsid w:val="00423A3F"/>
    <w:rsid w:val="00423C6E"/>
    <w:rsid w:val="00423F97"/>
    <w:rsid w:val="00424FB7"/>
    <w:rsid w:val="00425C13"/>
    <w:rsid w:val="004261F4"/>
    <w:rsid w:val="00426F0F"/>
    <w:rsid w:val="004310C5"/>
    <w:rsid w:val="004310F5"/>
    <w:rsid w:val="004314E7"/>
    <w:rsid w:val="004318FC"/>
    <w:rsid w:val="004330EB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C32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5F3C"/>
    <w:rsid w:val="0045627D"/>
    <w:rsid w:val="00456F38"/>
    <w:rsid w:val="00457184"/>
    <w:rsid w:val="00457451"/>
    <w:rsid w:val="00457718"/>
    <w:rsid w:val="00457A05"/>
    <w:rsid w:val="00457CD7"/>
    <w:rsid w:val="00460255"/>
    <w:rsid w:val="00460D9C"/>
    <w:rsid w:val="00460DBB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0C6"/>
    <w:rsid w:val="00467512"/>
    <w:rsid w:val="0046799C"/>
    <w:rsid w:val="00467B02"/>
    <w:rsid w:val="00467DC7"/>
    <w:rsid w:val="00470AC6"/>
    <w:rsid w:val="00470E7A"/>
    <w:rsid w:val="0047101B"/>
    <w:rsid w:val="004724AB"/>
    <w:rsid w:val="004730B8"/>
    <w:rsid w:val="0047338A"/>
    <w:rsid w:val="00474CA5"/>
    <w:rsid w:val="0047530B"/>
    <w:rsid w:val="0047608A"/>
    <w:rsid w:val="00480904"/>
    <w:rsid w:val="0048110F"/>
    <w:rsid w:val="0048138A"/>
    <w:rsid w:val="00481744"/>
    <w:rsid w:val="00481873"/>
    <w:rsid w:val="004822AF"/>
    <w:rsid w:val="0048377C"/>
    <w:rsid w:val="00483B43"/>
    <w:rsid w:val="00483D0C"/>
    <w:rsid w:val="00483D6E"/>
    <w:rsid w:val="00483F3A"/>
    <w:rsid w:val="00484914"/>
    <w:rsid w:val="004850EC"/>
    <w:rsid w:val="0048530A"/>
    <w:rsid w:val="00485F96"/>
    <w:rsid w:val="004868FA"/>
    <w:rsid w:val="00487AE4"/>
    <w:rsid w:val="004912B8"/>
    <w:rsid w:val="00491663"/>
    <w:rsid w:val="004918BD"/>
    <w:rsid w:val="00491E90"/>
    <w:rsid w:val="00493477"/>
    <w:rsid w:val="00494577"/>
    <w:rsid w:val="00494616"/>
    <w:rsid w:val="004947B5"/>
    <w:rsid w:val="00494FDD"/>
    <w:rsid w:val="00495C5C"/>
    <w:rsid w:val="004963E1"/>
    <w:rsid w:val="00497471"/>
    <w:rsid w:val="004A0221"/>
    <w:rsid w:val="004A04C1"/>
    <w:rsid w:val="004A0752"/>
    <w:rsid w:val="004A0883"/>
    <w:rsid w:val="004A08F5"/>
    <w:rsid w:val="004A178C"/>
    <w:rsid w:val="004A1B4C"/>
    <w:rsid w:val="004A284F"/>
    <w:rsid w:val="004A2962"/>
    <w:rsid w:val="004A3D5F"/>
    <w:rsid w:val="004A3D6F"/>
    <w:rsid w:val="004A4FA4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0F48"/>
    <w:rsid w:val="004B1C63"/>
    <w:rsid w:val="004B1ECB"/>
    <w:rsid w:val="004B1F50"/>
    <w:rsid w:val="004B4458"/>
    <w:rsid w:val="004B46B2"/>
    <w:rsid w:val="004B499B"/>
    <w:rsid w:val="004B5821"/>
    <w:rsid w:val="004B5A70"/>
    <w:rsid w:val="004B5E05"/>
    <w:rsid w:val="004B63D3"/>
    <w:rsid w:val="004B7969"/>
    <w:rsid w:val="004B7D1B"/>
    <w:rsid w:val="004C01FD"/>
    <w:rsid w:val="004C0893"/>
    <w:rsid w:val="004C0A9A"/>
    <w:rsid w:val="004C0B0D"/>
    <w:rsid w:val="004C105A"/>
    <w:rsid w:val="004C1B3D"/>
    <w:rsid w:val="004C1EBB"/>
    <w:rsid w:val="004C2514"/>
    <w:rsid w:val="004C2532"/>
    <w:rsid w:val="004C260C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2E7"/>
    <w:rsid w:val="004C57CF"/>
    <w:rsid w:val="004C5C71"/>
    <w:rsid w:val="004C6232"/>
    <w:rsid w:val="004C7216"/>
    <w:rsid w:val="004C7EC5"/>
    <w:rsid w:val="004D0A06"/>
    <w:rsid w:val="004D0C0B"/>
    <w:rsid w:val="004D0D79"/>
    <w:rsid w:val="004D1629"/>
    <w:rsid w:val="004D17EF"/>
    <w:rsid w:val="004D3755"/>
    <w:rsid w:val="004D3F12"/>
    <w:rsid w:val="004D4B78"/>
    <w:rsid w:val="004D4C85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1AB1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744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38A1"/>
    <w:rsid w:val="00503D92"/>
    <w:rsid w:val="00504052"/>
    <w:rsid w:val="00504282"/>
    <w:rsid w:val="005049EB"/>
    <w:rsid w:val="00504E5A"/>
    <w:rsid w:val="005058C0"/>
    <w:rsid w:val="00505B80"/>
    <w:rsid w:val="005062D1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7C7"/>
    <w:rsid w:val="00514BCD"/>
    <w:rsid w:val="00514C52"/>
    <w:rsid w:val="00515845"/>
    <w:rsid w:val="00515968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CF5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2C0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575"/>
    <w:rsid w:val="005379B3"/>
    <w:rsid w:val="00537CD0"/>
    <w:rsid w:val="00537E49"/>
    <w:rsid w:val="00540700"/>
    <w:rsid w:val="00540976"/>
    <w:rsid w:val="0054108C"/>
    <w:rsid w:val="005416EF"/>
    <w:rsid w:val="00541EBB"/>
    <w:rsid w:val="0054240B"/>
    <w:rsid w:val="005424BD"/>
    <w:rsid w:val="00543354"/>
    <w:rsid w:val="005435E3"/>
    <w:rsid w:val="00543C28"/>
    <w:rsid w:val="00543F07"/>
    <w:rsid w:val="00544316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26B8"/>
    <w:rsid w:val="005533FF"/>
    <w:rsid w:val="005544DD"/>
    <w:rsid w:val="00554EA4"/>
    <w:rsid w:val="00555062"/>
    <w:rsid w:val="0055535B"/>
    <w:rsid w:val="00555718"/>
    <w:rsid w:val="005557AD"/>
    <w:rsid w:val="00555D82"/>
    <w:rsid w:val="00555DFA"/>
    <w:rsid w:val="005561A2"/>
    <w:rsid w:val="0055657C"/>
    <w:rsid w:val="005569FD"/>
    <w:rsid w:val="0055778D"/>
    <w:rsid w:val="00557F62"/>
    <w:rsid w:val="0056022E"/>
    <w:rsid w:val="005603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67ED3"/>
    <w:rsid w:val="0057060B"/>
    <w:rsid w:val="00570789"/>
    <w:rsid w:val="00570D59"/>
    <w:rsid w:val="005715F6"/>
    <w:rsid w:val="005715FC"/>
    <w:rsid w:val="00571B9C"/>
    <w:rsid w:val="00571FEE"/>
    <w:rsid w:val="00572DCA"/>
    <w:rsid w:val="005733FC"/>
    <w:rsid w:val="00573872"/>
    <w:rsid w:val="00573894"/>
    <w:rsid w:val="00573E7E"/>
    <w:rsid w:val="005744EB"/>
    <w:rsid w:val="00575533"/>
    <w:rsid w:val="00575848"/>
    <w:rsid w:val="00577724"/>
    <w:rsid w:val="005803C5"/>
    <w:rsid w:val="00580E7A"/>
    <w:rsid w:val="00581A8A"/>
    <w:rsid w:val="00585398"/>
    <w:rsid w:val="00586F10"/>
    <w:rsid w:val="005872F3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3F77"/>
    <w:rsid w:val="00594121"/>
    <w:rsid w:val="005952BC"/>
    <w:rsid w:val="00595F2A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74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A7A4E"/>
    <w:rsid w:val="005B09A1"/>
    <w:rsid w:val="005B0BB7"/>
    <w:rsid w:val="005B1153"/>
    <w:rsid w:val="005B149D"/>
    <w:rsid w:val="005B51D4"/>
    <w:rsid w:val="005B5211"/>
    <w:rsid w:val="005B56F0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40A"/>
    <w:rsid w:val="005D5489"/>
    <w:rsid w:val="005D6BEB"/>
    <w:rsid w:val="005D7057"/>
    <w:rsid w:val="005D7782"/>
    <w:rsid w:val="005E05E4"/>
    <w:rsid w:val="005E1DD8"/>
    <w:rsid w:val="005E2289"/>
    <w:rsid w:val="005E22B0"/>
    <w:rsid w:val="005E2346"/>
    <w:rsid w:val="005E277E"/>
    <w:rsid w:val="005E2911"/>
    <w:rsid w:val="005E2B38"/>
    <w:rsid w:val="005E3042"/>
    <w:rsid w:val="005E4007"/>
    <w:rsid w:val="005E4036"/>
    <w:rsid w:val="005E41C9"/>
    <w:rsid w:val="005E437B"/>
    <w:rsid w:val="005E46E6"/>
    <w:rsid w:val="005E4A87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0BF0"/>
    <w:rsid w:val="005F13CC"/>
    <w:rsid w:val="005F1A77"/>
    <w:rsid w:val="005F1F9B"/>
    <w:rsid w:val="005F2434"/>
    <w:rsid w:val="005F3876"/>
    <w:rsid w:val="005F4AD6"/>
    <w:rsid w:val="005F4B90"/>
    <w:rsid w:val="005F589B"/>
    <w:rsid w:val="005F61BD"/>
    <w:rsid w:val="005F6371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22F"/>
    <w:rsid w:val="00606258"/>
    <w:rsid w:val="0060645F"/>
    <w:rsid w:val="006075CF"/>
    <w:rsid w:val="0060787E"/>
    <w:rsid w:val="0061077E"/>
    <w:rsid w:val="00610BA2"/>
    <w:rsid w:val="00610E02"/>
    <w:rsid w:val="0061302A"/>
    <w:rsid w:val="006141BE"/>
    <w:rsid w:val="00615281"/>
    <w:rsid w:val="00615368"/>
    <w:rsid w:val="006153BD"/>
    <w:rsid w:val="00615734"/>
    <w:rsid w:val="00615F7B"/>
    <w:rsid w:val="006160FE"/>
    <w:rsid w:val="006161C6"/>
    <w:rsid w:val="00616A28"/>
    <w:rsid w:val="00616DBE"/>
    <w:rsid w:val="00617371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0EF3"/>
    <w:rsid w:val="006335AC"/>
    <w:rsid w:val="0063403B"/>
    <w:rsid w:val="006356B9"/>
    <w:rsid w:val="00635F3A"/>
    <w:rsid w:val="006365C3"/>
    <w:rsid w:val="006373DB"/>
    <w:rsid w:val="00637918"/>
    <w:rsid w:val="006402B0"/>
    <w:rsid w:val="00640CF8"/>
    <w:rsid w:val="00640EA6"/>
    <w:rsid w:val="006417B5"/>
    <w:rsid w:val="00641825"/>
    <w:rsid w:val="00641EF0"/>
    <w:rsid w:val="006420D5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1D4F"/>
    <w:rsid w:val="00652091"/>
    <w:rsid w:val="0065232E"/>
    <w:rsid w:val="006524B7"/>
    <w:rsid w:val="0065272A"/>
    <w:rsid w:val="00652A5D"/>
    <w:rsid w:val="00652D68"/>
    <w:rsid w:val="00654A0A"/>
    <w:rsid w:val="0065521B"/>
    <w:rsid w:val="00655A9E"/>
    <w:rsid w:val="00655BB3"/>
    <w:rsid w:val="00655D53"/>
    <w:rsid w:val="00655EEB"/>
    <w:rsid w:val="006567A4"/>
    <w:rsid w:val="0065786D"/>
    <w:rsid w:val="00657FDC"/>
    <w:rsid w:val="0066036C"/>
    <w:rsid w:val="0066070F"/>
    <w:rsid w:val="006608AE"/>
    <w:rsid w:val="00660E0D"/>
    <w:rsid w:val="0066297D"/>
    <w:rsid w:val="0066386E"/>
    <w:rsid w:val="006639E2"/>
    <w:rsid w:val="00664429"/>
    <w:rsid w:val="00665526"/>
    <w:rsid w:val="0066566D"/>
    <w:rsid w:val="0066577B"/>
    <w:rsid w:val="0066735E"/>
    <w:rsid w:val="0066774E"/>
    <w:rsid w:val="00667C80"/>
    <w:rsid w:val="00670FCE"/>
    <w:rsid w:val="0067140B"/>
    <w:rsid w:val="006717D3"/>
    <w:rsid w:val="00671B89"/>
    <w:rsid w:val="006736B0"/>
    <w:rsid w:val="00673857"/>
    <w:rsid w:val="00673A94"/>
    <w:rsid w:val="00674C84"/>
    <w:rsid w:val="00675161"/>
    <w:rsid w:val="0067549B"/>
    <w:rsid w:val="006754D3"/>
    <w:rsid w:val="00676840"/>
    <w:rsid w:val="00676CF9"/>
    <w:rsid w:val="00676D29"/>
    <w:rsid w:val="006771E9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6A02"/>
    <w:rsid w:val="00687007"/>
    <w:rsid w:val="00687E08"/>
    <w:rsid w:val="00687F47"/>
    <w:rsid w:val="0069009A"/>
    <w:rsid w:val="006911D6"/>
    <w:rsid w:val="00691703"/>
    <w:rsid w:val="00692A32"/>
    <w:rsid w:val="00693315"/>
    <w:rsid w:val="00693433"/>
    <w:rsid w:val="00694F4A"/>
    <w:rsid w:val="006957BA"/>
    <w:rsid w:val="006957CC"/>
    <w:rsid w:val="00696666"/>
    <w:rsid w:val="0069699E"/>
    <w:rsid w:val="00697038"/>
    <w:rsid w:val="006A0B08"/>
    <w:rsid w:val="006A18DA"/>
    <w:rsid w:val="006A1C61"/>
    <w:rsid w:val="006A2692"/>
    <w:rsid w:val="006A2824"/>
    <w:rsid w:val="006A28EF"/>
    <w:rsid w:val="006A2DE1"/>
    <w:rsid w:val="006A3919"/>
    <w:rsid w:val="006A6185"/>
    <w:rsid w:val="006A72B9"/>
    <w:rsid w:val="006A72C1"/>
    <w:rsid w:val="006A7727"/>
    <w:rsid w:val="006A7B68"/>
    <w:rsid w:val="006B0209"/>
    <w:rsid w:val="006B028C"/>
    <w:rsid w:val="006B0305"/>
    <w:rsid w:val="006B0AB8"/>
    <w:rsid w:val="006B11A9"/>
    <w:rsid w:val="006B2159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1D5E"/>
    <w:rsid w:val="006C243F"/>
    <w:rsid w:val="006C25CB"/>
    <w:rsid w:val="006C3B03"/>
    <w:rsid w:val="006C3C52"/>
    <w:rsid w:val="006C433F"/>
    <w:rsid w:val="006C4914"/>
    <w:rsid w:val="006C4BE4"/>
    <w:rsid w:val="006C53C7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68F"/>
    <w:rsid w:val="006E3C91"/>
    <w:rsid w:val="006E5E80"/>
    <w:rsid w:val="006E6B2D"/>
    <w:rsid w:val="006E777E"/>
    <w:rsid w:val="006E7EC1"/>
    <w:rsid w:val="006F032C"/>
    <w:rsid w:val="006F0428"/>
    <w:rsid w:val="006F0750"/>
    <w:rsid w:val="006F08D9"/>
    <w:rsid w:val="006F0C48"/>
    <w:rsid w:val="006F1580"/>
    <w:rsid w:val="006F2280"/>
    <w:rsid w:val="006F2326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6F7F24"/>
    <w:rsid w:val="00700D87"/>
    <w:rsid w:val="00701037"/>
    <w:rsid w:val="0070149D"/>
    <w:rsid w:val="0070170B"/>
    <w:rsid w:val="0070190E"/>
    <w:rsid w:val="00701C3A"/>
    <w:rsid w:val="00701C59"/>
    <w:rsid w:val="00702608"/>
    <w:rsid w:val="007026C8"/>
    <w:rsid w:val="007029AF"/>
    <w:rsid w:val="00703ADE"/>
    <w:rsid w:val="00703E67"/>
    <w:rsid w:val="007041A2"/>
    <w:rsid w:val="007043C4"/>
    <w:rsid w:val="007043F1"/>
    <w:rsid w:val="00704C7F"/>
    <w:rsid w:val="0070540E"/>
    <w:rsid w:val="00705618"/>
    <w:rsid w:val="007059E2"/>
    <w:rsid w:val="00705B56"/>
    <w:rsid w:val="00705E19"/>
    <w:rsid w:val="0070612D"/>
    <w:rsid w:val="0070666A"/>
    <w:rsid w:val="00706A7B"/>
    <w:rsid w:val="00706CDA"/>
    <w:rsid w:val="00706F08"/>
    <w:rsid w:val="00706F87"/>
    <w:rsid w:val="00707086"/>
    <w:rsid w:val="007104BB"/>
    <w:rsid w:val="00710873"/>
    <w:rsid w:val="007112ED"/>
    <w:rsid w:val="00711A3E"/>
    <w:rsid w:val="00712B6E"/>
    <w:rsid w:val="007136CF"/>
    <w:rsid w:val="00713F4A"/>
    <w:rsid w:val="00714157"/>
    <w:rsid w:val="00714537"/>
    <w:rsid w:val="007145F0"/>
    <w:rsid w:val="00714E98"/>
    <w:rsid w:val="0071766B"/>
    <w:rsid w:val="007178B6"/>
    <w:rsid w:val="00717F35"/>
    <w:rsid w:val="007200BE"/>
    <w:rsid w:val="007206F0"/>
    <w:rsid w:val="0072143B"/>
    <w:rsid w:val="00721728"/>
    <w:rsid w:val="007218DE"/>
    <w:rsid w:val="00722213"/>
    <w:rsid w:val="00722CCD"/>
    <w:rsid w:val="0072335F"/>
    <w:rsid w:val="00723AC9"/>
    <w:rsid w:val="00724653"/>
    <w:rsid w:val="00724F5F"/>
    <w:rsid w:val="007250E4"/>
    <w:rsid w:val="007251A9"/>
    <w:rsid w:val="00725B0C"/>
    <w:rsid w:val="00725C86"/>
    <w:rsid w:val="00725D26"/>
    <w:rsid w:val="00725F98"/>
    <w:rsid w:val="00726B3B"/>
    <w:rsid w:val="0073014C"/>
    <w:rsid w:val="00730B32"/>
    <w:rsid w:val="007321CC"/>
    <w:rsid w:val="00732246"/>
    <w:rsid w:val="00732A4C"/>
    <w:rsid w:val="00732B9F"/>
    <w:rsid w:val="007341AF"/>
    <w:rsid w:val="007341DC"/>
    <w:rsid w:val="00736B5B"/>
    <w:rsid w:val="007370C1"/>
    <w:rsid w:val="007370C7"/>
    <w:rsid w:val="00737994"/>
    <w:rsid w:val="00740E87"/>
    <w:rsid w:val="007416F1"/>
    <w:rsid w:val="0074206A"/>
    <w:rsid w:val="007430CD"/>
    <w:rsid w:val="00743B66"/>
    <w:rsid w:val="0074507E"/>
    <w:rsid w:val="0074565D"/>
    <w:rsid w:val="007456DD"/>
    <w:rsid w:val="007460DA"/>
    <w:rsid w:val="007477E2"/>
    <w:rsid w:val="007500C0"/>
    <w:rsid w:val="00750105"/>
    <w:rsid w:val="00750313"/>
    <w:rsid w:val="0075039E"/>
    <w:rsid w:val="00750856"/>
    <w:rsid w:val="00751141"/>
    <w:rsid w:val="007514B8"/>
    <w:rsid w:val="007515BE"/>
    <w:rsid w:val="00751E12"/>
    <w:rsid w:val="00752736"/>
    <w:rsid w:val="00752E1F"/>
    <w:rsid w:val="0075304E"/>
    <w:rsid w:val="00753D04"/>
    <w:rsid w:val="00753FDD"/>
    <w:rsid w:val="00754E79"/>
    <w:rsid w:val="00755BE1"/>
    <w:rsid w:val="00756BAF"/>
    <w:rsid w:val="0075705F"/>
    <w:rsid w:val="00757B70"/>
    <w:rsid w:val="00760201"/>
    <w:rsid w:val="00760374"/>
    <w:rsid w:val="00761331"/>
    <w:rsid w:val="00761BBC"/>
    <w:rsid w:val="00762050"/>
    <w:rsid w:val="00762459"/>
    <w:rsid w:val="00762A1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412"/>
    <w:rsid w:val="00773D15"/>
    <w:rsid w:val="00773FB1"/>
    <w:rsid w:val="007745FF"/>
    <w:rsid w:val="00774A01"/>
    <w:rsid w:val="00774C1E"/>
    <w:rsid w:val="00775B5B"/>
    <w:rsid w:val="00775CF7"/>
    <w:rsid w:val="0077646B"/>
    <w:rsid w:val="00777A94"/>
    <w:rsid w:val="00777B6E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D9E"/>
    <w:rsid w:val="00782FAF"/>
    <w:rsid w:val="007845D9"/>
    <w:rsid w:val="0078485D"/>
    <w:rsid w:val="007849BB"/>
    <w:rsid w:val="00784B17"/>
    <w:rsid w:val="007855C7"/>
    <w:rsid w:val="007857D0"/>
    <w:rsid w:val="00786361"/>
    <w:rsid w:val="00787BDB"/>
    <w:rsid w:val="007905BE"/>
    <w:rsid w:val="007910F2"/>
    <w:rsid w:val="00791154"/>
    <w:rsid w:val="00791D92"/>
    <w:rsid w:val="00791F09"/>
    <w:rsid w:val="007923D1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7AC"/>
    <w:rsid w:val="007A0B3D"/>
    <w:rsid w:val="007A0F48"/>
    <w:rsid w:val="007A1982"/>
    <w:rsid w:val="007A1D53"/>
    <w:rsid w:val="007A291B"/>
    <w:rsid w:val="007A3F2B"/>
    <w:rsid w:val="007A4062"/>
    <w:rsid w:val="007A4A9A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66D"/>
    <w:rsid w:val="007B2A59"/>
    <w:rsid w:val="007B33F4"/>
    <w:rsid w:val="007B35CE"/>
    <w:rsid w:val="007B38C2"/>
    <w:rsid w:val="007B3C04"/>
    <w:rsid w:val="007B4649"/>
    <w:rsid w:val="007B4827"/>
    <w:rsid w:val="007B4C91"/>
    <w:rsid w:val="007B4CF9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4171"/>
    <w:rsid w:val="007C4606"/>
    <w:rsid w:val="007C4808"/>
    <w:rsid w:val="007C7986"/>
    <w:rsid w:val="007C7D8E"/>
    <w:rsid w:val="007D0117"/>
    <w:rsid w:val="007D0C7A"/>
    <w:rsid w:val="007D1285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72"/>
    <w:rsid w:val="008135D8"/>
    <w:rsid w:val="00814567"/>
    <w:rsid w:val="008146BF"/>
    <w:rsid w:val="00814E65"/>
    <w:rsid w:val="00814FB9"/>
    <w:rsid w:val="00814FD0"/>
    <w:rsid w:val="008155B6"/>
    <w:rsid w:val="00815D5D"/>
    <w:rsid w:val="00816BE8"/>
    <w:rsid w:val="008171E0"/>
    <w:rsid w:val="00821A91"/>
    <w:rsid w:val="00821EBC"/>
    <w:rsid w:val="00822621"/>
    <w:rsid w:val="008231D0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61C"/>
    <w:rsid w:val="00831F55"/>
    <w:rsid w:val="00831FBE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11E"/>
    <w:rsid w:val="008402B4"/>
    <w:rsid w:val="00840917"/>
    <w:rsid w:val="00841C48"/>
    <w:rsid w:val="008428BC"/>
    <w:rsid w:val="0084331A"/>
    <w:rsid w:val="00843484"/>
    <w:rsid w:val="00843BD9"/>
    <w:rsid w:val="00843DC5"/>
    <w:rsid w:val="00843F8E"/>
    <w:rsid w:val="00844AAE"/>
    <w:rsid w:val="008460D5"/>
    <w:rsid w:val="0084614F"/>
    <w:rsid w:val="00846D5A"/>
    <w:rsid w:val="00846DF2"/>
    <w:rsid w:val="00851ADC"/>
    <w:rsid w:val="008520BE"/>
    <w:rsid w:val="00852104"/>
    <w:rsid w:val="008527CB"/>
    <w:rsid w:val="008528EC"/>
    <w:rsid w:val="00853B1A"/>
    <w:rsid w:val="00853C4B"/>
    <w:rsid w:val="0085469E"/>
    <w:rsid w:val="00854DAD"/>
    <w:rsid w:val="0085567F"/>
    <w:rsid w:val="00855887"/>
    <w:rsid w:val="00856ACA"/>
    <w:rsid w:val="008571EE"/>
    <w:rsid w:val="00860395"/>
    <w:rsid w:val="008604C2"/>
    <w:rsid w:val="00861480"/>
    <w:rsid w:val="00862CDC"/>
    <w:rsid w:val="00863566"/>
    <w:rsid w:val="00863750"/>
    <w:rsid w:val="00863C3B"/>
    <w:rsid w:val="00865E1E"/>
    <w:rsid w:val="0086630B"/>
    <w:rsid w:val="0086632D"/>
    <w:rsid w:val="00866FBF"/>
    <w:rsid w:val="00867C44"/>
    <w:rsid w:val="00870563"/>
    <w:rsid w:val="008707C7"/>
    <w:rsid w:val="00870974"/>
    <w:rsid w:val="00870992"/>
    <w:rsid w:val="00870A0B"/>
    <w:rsid w:val="00871316"/>
    <w:rsid w:val="00871A48"/>
    <w:rsid w:val="00871D8B"/>
    <w:rsid w:val="008729B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90DB7"/>
    <w:rsid w:val="00892737"/>
    <w:rsid w:val="00892D7E"/>
    <w:rsid w:val="00893103"/>
    <w:rsid w:val="0089527E"/>
    <w:rsid w:val="008955E8"/>
    <w:rsid w:val="00895611"/>
    <w:rsid w:val="00895CF7"/>
    <w:rsid w:val="00895F76"/>
    <w:rsid w:val="008965B3"/>
    <w:rsid w:val="00896ED9"/>
    <w:rsid w:val="00897358"/>
    <w:rsid w:val="00897638"/>
    <w:rsid w:val="00897A30"/>
    <w:rsid w:val="00897B47"/>
    <w:rsid w:val="008A012F"/>
    <w:rsid w:val="008A161B"/>
    <w:rsid w:val="008A1631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3E63"/>
    <w:rsid w:val="008C5380"/>
    <w:rsid w:val="008C55D7"/>
    <w:rsid w:val="008C586B"/>
    <w:rsid w:val="008C6BDB"/>
    <w:rsid w:val="008C6E0A"/>
    <w:rsid w:val="008C7313"/>
    <w:rsid w:val="008C7CA1"/>
    <w:rsid w:val="008C7E78"/>
    <w:rsid w:val="008D01C6"/>
    <w:rsid w:val="008D10F6"/>
    <w:rsid w:val="008D28BD"/>
    <w:rsid w:val="008D2D13"/>
    <w:rsid w:val="008D33B4"/>
    <w:rsid w:val="008D6D4B"/>
    <w:rsid w:val="008D6E50"/>
    <w:rsid w:val="008D7C5D"/>
    <w:rsid w:val="008E0732"/>
    <w:rsid w:val="008E1618"/>
    <w:rsid w:val="008E18AA"/>
    <w:rsid w:val="008E1CF9"/>
    <w:rsid w:val="008E1E6E"/>
    <w:rsid w:val="008E21B4"/>
    <w:rsid w:val="008E2CF7"/>
    <w:rsid w:val="008E2FA2"/>
    <w:rsid w:val="008E328B"/>
    <w:rsid w:val="008E366D"/>
    <w:rsid w:val="008E3B6E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2A78"/>
    <w:rsid w:val="008F3025"/>
    <w:rsid w:val="008F3128"/>
    <w:rsid w:val="008F34F5"/>
    <w:rsid w:val="008F3D80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272"/>
    <w:rsid w:val="00906B75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251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6C9F"/>
    <w:rsid w:val="00917337"/>
    <w:rsid w:val="00917611"/>
    <w:rsid w:val="00917D2E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4F9"/>
    <w:rsid w:val="00923AA0"/>
    <w:rsid w:val="00924F1F"/>
    <w:rsid w:val="0092506F"/>
    <w:rsid w:val="00925701"/>
    <w:rsid w:val="00925D98"/>
    <w:rsid w:val="009270AC"/>
    <w:rsid w:val="0092733F"/>
    <w:rsid w:val="00927C11"/>
    <w:rsid w:val="00927EAF"/>
    <w:rsid w:val="00927EB5"/>
    <w:rsid w:val="00927F3E"/>
    <w:rsid w:val="0093050A"/>
    <w:rsid w:val="00930C11"/>
    <w:rsid w:val="009310CC"/>
    <w:rsid w:val="00931586"/>
    <w:rsid w:val="00931C78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6A18"/>
    <w:rsid w:val="0093700C"/>
    <w:rsid w:val="0093798A"/>
    <w:rsid w:val="00941105"/>
    <w:rsid w:val="009423DA"/>
    <w:rsid w:val="00944B72"/>
    <w:rsid w:val="00944D82"/>
    <w:rsid w:val="00944DCF"/>
    <w:rsid w:val="00944E56"/>
    <w:rsid w:val="00945035"/>
    <w:rsid w:val="0094513E"/>
    <w:rsid w:val="009451F8"/>
    <w:rsid w:val="0094578A"/>
    <w:rsid w:val="009457C3"/>
    <w:rsid w:val="009466F1"/>
    <w:rsid w:val="00947F1C"/>
    <w:rsid w:val="009501D7"/>
    <w:rsid w:val="0095045E"/>
    <w:rsid w:val="00950647"/>
    <w:rsid w:val="00950F32"/>
    <w:rsid w:val="009512F0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6D45"/>
    <w:rsid w:val="009578D6"/>
    <w:rsid w:val="00960069"/>
    <w:rsid w:val="00960404"/>
    <w:rsid w:val="00960995"/>
    <w:rsid w:val="00960B09"/>
    <w:rsid w:val="0096107D"/>
    <w:rsid w:val="00962446"/>
    <w:rsid w:val="0096253E"/>
    <w:rsid w:val="00962787"/>
    <w:rsid w:val="0096292C"/>
    <w:rsid w:val="009629A2"/>
    <w:rsid w:val="00962A32"/>
    <w:rsid w:val="009632BD"/>
    <w:rsid w:val="00963600"/>
    <w:rsid w:val="00964B93"/>
    <w:rsid w:val="00964C0A"/>
    <w:rsid w:val="009657DD"/>
    <w:rsid w:val="009657DE"/>
    <w:rsid w:val="0096615C"/>
    <w:rsid w:val="0096642A"/>
    <w:rsid w:val="009668C8"/>
    <w:rsid w:val="00967417"/>
    <w:rsid w:val="00967524"/>
    <w:rsid w:val="00967A28"/>
    <w:rsid w:val="009701C2"/>
    <w:rsid w:val="00970EC7"/>
    <w:rsid w:val="00972615"/>
    <w:rsid w:val="0097269B"/>
    <w:rsid w:val="00972B54"/>
    <w:rsid w:val="00972E4A"/>
    <w:rsid w:val="00973672"/>
    <w:rsid w:val="009737E3"/>
    <w:rsid w:val="00974904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504"/>
    <w:rsid w:val="0098197E"/>
    <w:rsid w:val="009819D4"/>
    <w:rsid w:val="009826B5"/>
    <w:rsid w:val="009829D4"/>
    <w:rsid w:val="00982D26"/>
    <w:rsid w:val="009836B4"/>
    <w:rsid w:val="00983B1A"/>
    <w:rsid w:val="00983D0C"/>
    <w:rsid w:val="0098466A"/>
    <w:rsid w:val="00984F38"/>
    <w:rsid w:val="00985A88"/>
    <w:rsid w:val="00985B70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1E8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42E6"/>
    <w:rsid w:val="009A50A1"/>
    <w:rsid w:val="009A556E"/>
    <w:rsid w:val="009A56C9"/>
    <w:rsid w:val="009A5852"/>
    <w:rsid w:val="009A714E"/>
    <w:rsid w:val="009A75F4"/>
    <w:rsid w:val="009A782B"/>
    <w:rsid w:val="009A7AA7"/>
    <w:rsid w:val="009B02DD"/>
    <w:rsid w:val="009B0FE7"/>
    <w:rsid w:val="009B13BD"/>
    <w:rsid w:val="009B19E1"/>
    <w:rsid w:val="009B2172"/>
    <w:rsid w:val="009B29D1"/>
    <w:rsid w:val="009B2C48"/>
    <w:rsid w:val="009B309D"/>
    <w:rsid w:val="009B34E0"/>
    <w:rsid w:val="009B480F"/>
    <w:rsid w:val="009B4BAD"/>
    <w:rsid w:val="009B516D"/>
    <w:rsid w:val="009B5CCD"/>
    <w:rsid w:val="009B6709"/>
    <w:rsid w:val="009B6DBD"/>
    <w:rsid w:val="009B7195"/>
    <w:rsid w:val="009B7540"/>
    <w:rsid w:val="009B77D7"/>
    <w:rsid w:val="009B79B1"/>
    <w:rsid w:val="009B7BE6"/>
    <w:rsid w:val="009C086F"/>
    <w:rsid w:val="009C0C12"/>
    <w:rsid w:val="009C33D0"/>
    <w:rsid w:val="009C3812"/>
    <w:rsid w:val="009C4890"/>
    <w:rsid w:val="009C57C7"/>
    <w:rsid w:val="009C5858"/>
    <w:rsid w:val="009C5D40"/>
    <w:rsid w:val="009C60D8"/>
    <w:rsid w:val="009C6EB6"/>
    <w:rsid w:val="009C7092"/>
    <w:rsid w:val="009C761C"/>
    <w:rsid w:val="009D0480"/>
    <w:rsid w:val="009D0A5F"/>
    <w:rsid w:val="009D10D8"/>
    <w:rsid w:val="009D1B35"/>
    <w:rsid w:val="009D1B97"/>
    <w:rsid w:val="009D2036"/>
    <w:rsid w:val="009D238B"/>
    <w:rsid w:val="009D243D"/>
    <w:rsid w:val="009D2448"/>
    <w:rsid w:val="009D4B48"/>
    <w:rsid w:val="009D6523"/>
    <w:rsid w:val="009D671C"/>
    <w:rsid w:val="009D764B"/>
    <w:rsid w:val="009D76AA"/>
    <w:rsid w:val="009D7B44"/>
    <w:rsid w:val="009E04D4"/>
    <w:rsid w:val="009E05B3"/>
    <w:rsid w:val="009E10B1"/>
    <w:rsid w:val="009E2058"/>
    <w:rsid w:val="009E21BD"/>
    <w:rsid w:val="009E42E7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AFE"/>
    <w:rsid w:val="00A02CE8"/>
    <w:rsid w:val="00A02FA6"/>
    <w:rsid w:val="00A0310D"/>
    <w:rsid w:val="00A0338E"/>
    <w:rsid w:val="00A03651"/>
    <w:rsid w:val="00A0376B"/>
    <w:rsid w:val="00A04605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2C3"/>
    <w:rsid w:val="00A10327"/>
    <w:rsid w:val="00A112FF"/>
    <w:rsid w:val="00A1141E"/>
    <w:rsid w:val="00A119D6"/>
    <w:rsid w:val="00A11AA6"/>
    <w:rsid w:val="00A11CD9"/>
    <w:rsid w:val="00A1301D"/>
    <w:rsid w:val="00A1311E"/>
    <w:rsid w:val="00A135C9"/>
    <w:rsid w:val="00A13C37"/>
    <w:rsid w:val="00A14521"/>
    <w:rsid w:val="00A163AD"/>
    <w:rsid w:val="00A168CF"/>
    <w:rsid w:val="00A17D36"/>
    <w:rsid w:val="00A17EDE"/>
    <w:rsid w:val="00A17EEB"/>
    <w:rsid w:val="00A20043"/>
    <w:rsid w:val="00A20F50"/>
    <w:rsid w:val="00A2108C"/>
    <w:rsid w:val="00A210EC"/>
    <w:rsid w:val="00A21445"/>
    <w:rsid w:val="00A2157B"/>
    <w:rsid w:val="00A21599"/>
    <w:rsid w:val="00A21F68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BC"/>
    <w:rsid w:val="00A31A02"/>
    <w:rsid w:val="00A3221B"/>
    <w:rsid w:val="00A32E82"/>
    <w:rsid w:val="00A33B2C"/>
    <w:rsid w:val="00A33F63"/>
    <w:rsid w:val="00A344EA"/>
    <w:rsid w:val="00A354E6"/>
    <w:rsid w:val="00A36E70"/>
    <w:rsid w:val="00A37549"/>
    <w:rsid w:val="00A377A8"/>
    <w:rsid w:val="00A37E13"/>
    <w:rsid w:val="00A37EFD"/>
    <w:rsid w:val="00A40E1F"/>
    <w:rsid w:val="00A41046"/>
    <w:rsid w:val="00A41615"/>
    <w:rsid w:val="00A438E7"/>
    <w:rsid w:val="00A43D53"/>
    <w:rsid w:val="00A445EC"/>
    <w:rsid w:val="00A44BB6"/>
    <w:rsid w:val="00A4522F"/>
    <w:rsid w:val="00A45B64"/>
    <w:rsid w:val="00A46926"/>
    <w:rsid w:val="00A46BE0"/>
    <w:rsid w:val="00A46C24"/>
    <w:rsid w:val="00A46D8D"/>
    <w:rsid w:val="00A46E80"/>
    <w:rsid w:val="00A47DFC"/>
    <w:rsid w:val="00A5063F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6B88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74DA"/>
    <w:rsid w:val="00A67689"/>
    <w:rsid w:val="00A67D9A"/>
    <w:rsid w:val="00A70F61"/>
    <w:rsid w:val="00A7176A"/>
    <w:rsid w:val="00A71ADC"/>
    <w:rsid w:val="00A72487"/>
    <w:rsid w:val="00A72C2B"/>
    <w:rsid w:val="00A72E7B"/>
    <w:rsid w:val="00A73D29"/>
    <w:rsid w:val="00A774B7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392"/>
    <w:rsid w:val="00A85975"/>
    <w:rsid w:val="00A8609A"/>
    <w:rsid w:val="00A860C9"/>
    <w:rsid w:val="00A86234"/>
    <w:rsid w:val="00A87F41"/>
    <w:rsid w:val="00A905EB"/>
    <w:rsid w:val="00A913DA"/>
    <w:rsid w:val="00A91A4F"/>
    <w:rsid w:val="00A92D93"/>
    <w:rsid w:val="00A930C5"/>
    <w:rsid w:val="00A93505"/>
    <w:rsid w:val="00A9367D"/>
    <w:rsid w:val="00A939AD"/>
    <w:rsid w:val="00A940C7"/>
    <w:rsid w:val="00A95767"/>
    <w:rsid w:val="00A95BCF"/>
    <w:rsid w:val="00A96147"/>
    <w:rsid w:val="00A9615C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70A"/>
    <w:rsid w:val="00AB48AD"/>
    <w:rsid w:val="00AB4FA3"/>
    <w:rsid w:val="00AB51B9"/>
    <w:rsid w:val="00AB55C9"/>
    <w:rsid w:val="00AB5C2E"/>
    <w:rsid w:val="00AB6B79"/>
    <w:rsid w:val="00AB72E5"/>
    <w:rsid w:val="00AB73AF"/>
    <w:rsid w:val="00AB786E"/>
    <w:rsid w:val="00AB7A35"/>
    <w:rsid w:val="00AC06FC"/>
    <w:rsid w:val="00AC1084"/>
    <w:rsid w:val="00AC2098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702D"/>
    <w:rsid w:val="00AC786F"/>
    <w:rsid w:val="00AD05D4"/>
    <w:rsid w:val="00AD06F5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6FC4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C6D"/>
    <w:rsid w:val="00AE53C2"/>
    <w:rsid w:val="00AE6412"/>
    <w:rsid w:val="00AE66D8"/>
    <w:rsid w:val="00AE6B0B"/>
    <w:rsid w:val="00AE6B79"/>
    <w:rsid w:val="00AE6D33"/>
    <w:rsid w:val="00AE6F58"/>
    <w:rsid w:val="00AE787A"/>
    <w:rsid w:val="00AF00BC"/>
    <w:rsid w:val="00AF0D77"/>
    <w:rsid w:val="00AF11EF"/>
    <w:rsid w:val="00AF150E"/>
    <w:rsid w:val="00AF16C9"/>
    <w:rsid w:val="00AF1831"/>
    <w:rsid w:val="00AF2350"/>
    <w:rsid w:val="00AF2808"/>
    <w:rsid w:val="00AF3C5C"/>
    <w:rsid w:val="00AF43E3"/>
    <w:rsid w:val="00AF475E"/>
    <w:rsid w:val="00AF4BCB"/>
    <w:rsid w:val="00AF4E94"/>
    <w:rsid w:val="00AF50FD"/>
    <w:rsid w:val="00AF57EB"/>
    <w:rsid w:val="00AF584E"/>
    <w:rsid w:val="00AF7531"/>
    <w:rsid w:val="00AF7915"/>
    <w:rsid w:val="00B0003F"/>
    <w:rsid w:val="00B000BE"/>
    <w:rsid w:val="00B00A1F"/>
    <w:rsid w:val="00B00D94"/>
    <w:rsid w:val="00B02CA5"/>
    <w:rsid w:val="00B02D36"/>
    <w:rsid w:val="00B02E57"/>
    <w:rsid w:val="00B032E3"/>
    <w:rsid w:val="00B034A9"/>
    <w:rsid w:val="00B0375B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42E8"/>
    <w:rsid w:val="00B1442F"/>
    <w:rsid w:val="00B146EF"/>
    <w:rsid w:val="00B14EB9"/>
    <w:rsid w:val="00B150E3"/>
    <w:rsid w:val="00B152F6"/>
    <w:rsid w:val="00B15434"/>
    <w:rsid w:val="00B15B47"/>
    <w:rsid w:val="00B15C84"/>
    <w:rsid w:val="00B16FF7"/>
    <w:rsid w:val="00B17691"/>
    <w:rsid w:val="00B17727"/>
    <w:rsid w:val="00B17B96"/>
    <w:rsid w:val="00B17E18"/>
    <w:rsid w:val="00B204B8"/>
    <w:rsid w:val="00B221D6"/>
    <w:rsid w:val="00B22890"/>
    <w:rsid w:val="00B22BA2"/>
    <w:rsid w:val="00B236D8"/>
    <w:rsid w:val="00B23906"/>
    <w:rsid w:val="00B242A0"/>
    <w:rsid w:val="00B24EC5"/>
    <w:rsid w:val="00B255B0"/>
    <w:rsid w:val="00B25D0B"/>
    <w:rsid w:val="00B264C3"/>
    <w:rsid w:val="00B2654F"/>
    <w:rsid w:val="00B2666F"/>
    <w:rsid w:val="00B2684B"/>
    <w:rsid w:val="00B26A2A"/>
    <w:rsid w:val="00B300F5"/>
    <w:rsid w:val="00B30D32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476DA"/>
    <w:rsid w:val="00B5031F"/>
    <w:rsid w:val="00B518A5"/>
    <w:rsid w:val="00B51B04"/>
    <w:rsid w:val="00B51F1C"/>
    <w:rsid w:val="00B52902"/>
    <w:rsid w:val="00B52B84"/>
    <w:rsid w:val="00B52B8D"/>
    <w:rsid w:val="00B52C4C"/>
    <w:rsid w:val="00B531C3"/>
    <w:rsid w:val="00B53BA8"/>
    <w:rsid w:val="00B54B9F"/>
    <w:rsid w:val="00B572BE"/>
    <w:rsid w:val="00B5739F"/>
    <w:rsid w:val="00B605E5"/>
    <w:rsid w:val="00B607EB"/>
    <w:rsid w:val="00B61083"/>
    <w:rsid w:val="00B61721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4D3"/>
    <w:rsid w:val="00B656DC"/>
    <w:rsid w:val="00B6660A"/>
    <w:rsid w:val="00B66E91"/>
    <w:rsid w:val="00B67275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87534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497A"/>
    <w:rsid w:val="00B94FE2"/>
    <w:rsid w:val="00B9584F"/>
    <w:rsid w:val="00B95B3B"/>
    <w:rsid w:val="00B95EC5"/>
    <w:rsid w:val="00B960B3"/>
    <w:rsid w:val="00B96224"/>
    <w:rsid w:val="00B9623E"/>
    <w:rsid w:val="00B9752D"/>
    <w:rsid w:val="00BA0048"/>
    <w:rsid w:val="00BA0592"/>
    <w:rsid w:val="00BA11D7"/>
    <w:rsid w:val="00BA16B6"/>
    <w:rsid w:val="00BA1710"/>
    <w:rsid w:val="00BA1F75"/>
    <w:rsid w:val="00BA2124"/>
    <w:rsid w:val="00BA372E"/>
    <w:rsid w:val="00BA3DD6"/>
    <w:rsid w:val="00BA4316"/>
    <w:rsid w:val="00BA52D0"/>
    <w:rsid w:val="00BA5B49"/>
    <w:rsid w:val="00BA5DE1"/>
    <w:rsid w:val="00BA5F14"/>
    <w:rsid w:val="00BB086B"/>
    <w:rsid w:val="00BB0988"/>
    <w:rsid w:val="00BB09E7"/>
    <w:rsid w:val="00BB1D26"/>
    <w:rsid w:val="00BB31C7"/>
    <w:rsid w:val="00BB40C1"/>
    <w:rsid w:val="00BB4EA8"/>
    <w:rsid w:val="00BB4FAB"/>
    <w:rsid w:val="00BB58DB"/>
    <w:rsid w:val="00BB64A9"/>
    <w:rsid w:val="00BB6D65"/>
    <w:rsid w:val="00BB79F5"/>
    <w:rsid w:val="00BB7A7B"/>
    <w:rsid w:val="00BB7C5A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3E73"/>
    <w:rsid w:val="00BC4A52"/>
    <w:rsid w:val="00BC4E5F"/>
    <w:rsid w:val="00BC6ED2"/>
    <w:rsid w:val="00BC75EB"/>
    <w:rsid w:val="00BC7FD2"/>
    <w:rsid w:val="00BD046E"/>
    <w:rsid w:val="00BD04F6"/>
    <w:rsid w:val="00BD07EB"/>
    <w:rsid w:val="00BD282A"/>
    <w:rsid w:val="00BD2DFE"/>
    <w:rsid w:val="00BD2F4F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D3"/>
    <w:rsid w:val="00BE0422"/>
    <w:rsid w:val="00BE0B3F"/>
    <w:rsid w:val="00BE12BF"/>
    <w:rsid w:val="00BE1892"/>
    <w:rsid w:val="00BE1A5E"/>
    <w:rsid w:val="00BE219F"/>
    <w:rsid w:val="00BE3B56"/>
    <w:rsid w:val="00BE3F9E"/>
    <w:rsid w:val="00BE48EE"/>
    <w:rsid w:val="00BE4E47"/>
    <w:rsid w:val="00BE5D6C"/>
    <w:rsid w:val="00BE6442"/>
    <w:rsid w:val="00BE713A"/>
    <w:rsid w:val="00BE7565"/>
    <w:rsid w:val="00BE7C22"/>
    <w:rsid w:val="00BE7CB6"/>
    <w:rsid w:val="00BF0741"/>
    <w:rsid w:val="00BF184B"/>
    <w:rsid w:val="00BF2483"/>
    <w:rsid w:val="00BF2993"/>
    <w:rsid w:val="00BF2E0B"/>
    <w:rsid w:val="00BF35CD"/>
    <w:rsid w:val="00BF4A23"/>
    <w:rsid w:val="00BF50D5"/>
    <w:rsid w:val="00BF5909"/>
    <w:rsid w:val="00BF5A03"/>
    <w:rsid w:val="00BF60BD"/>
    <w:rsid w:val="00BF614D"/>
    <w:rsid w:val="00BF63C0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7C2"/>
    <w:rsid w:val="00C03DF2"/>
    <w:rsid w:val="00C05150"/>
    <w:rsid w:val="00C05A28"/>
    <w:rsid w:val="00C05A95"/>
    <w:rsid w:val="00C05B51"/>
    <w:rsid w:val="00C073F9"/>
    <w:rsid w:val="00C1208D"/>
    <w:rsid w:val="00C12213"/>
    <w:rsid w:val="00C12A77"/>
    <w:rsid w:val="00C12BA7"/>
    <w:rsid w:val="00C13EB2"/>
    <w:rsid w:val="00C14049"/>
    <w:rsid w:val="00C1624B"/>
    <w:rsid w:val="00C16826"/>
    <w:rsid w:val="00C16CC5"/>
    <w:rsid w:val="00C1711C"/>
    <w:rsid w:val="00C204B3"/>
    <w:rsid w:val="00C2065D"/>
    <w:rsid w:val="00C20B98"/>
    <w:rsid w:val="00C211C7"/>
    <w:rsid w:val="00C2187D"/>
    <w:rsid w:val="00C21AE3"/>
    <w:rsid w:val="00C21E87"/>
    <w:rsid w:val="00C22055"/>
    <w:rsid w:val="00C22483"/>
    <w:rsid w:val="00C224A2"/>
    <w:rsid w:val="00C22BB5"/>
    <w:rsid w:val="00C2390E"/>
    <w:rsid w:val="00C2392F"/>
    <w:rsid w:val="00C23C64"/>
    <w:rsid w:val="00C23DDB"/>
    <w:rsid w:val="00C23EF0"/>
    <w:rsid w:val="00C24457"/>
    <w:rsid w:val="00C2491D"/>
    <w:rsid w:val="00C24B1B"/>
    <w:rsid w:val="00C24F56"/>
    <w:rsid w:val="00C2526E"/>
    <w:rsid w:val="00C259BA"/>
    <w:rsid w:val="00C25AC5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F46"/>
    <w:rsid w:val="00C54048"/>
    <w:rsid w:val="00C56339"/>
    <w:rsid w:val="00C56493"/>
    <w:rsid w:val="00C56B40"/>
    <w:rsid w:val="00C57134"/>
    <w:rsid w:val="00C57189"/>
    <w:rsid w:val="00C60143"/>
    <w:rsid w:val="00C61A3B"/>
    <w:rsid w:val="00C61AF3"/>
    <w:rsid w:val="00C61B2D"/>
    <w:rsid w:val="00C61C42"/>
    <w:rsid w:val="00C61F11"/>
    <w:rsid w:val="00C61FFA"/>
    <w:rsid w:val="00C628B8"/>
    <w:rsid w:val="00C62C69"/>
    <w:rsid w:val="00C62D17"/>
    <w:rsid w:val="00C62D89"/>
    <w:rsid w:val="00C630F8"/>
    <w:rsid w:val="00C6318B"/>
    <w:rsid w:val="00C63193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705FB"/>
    <w:rsid w:val="00C70752"/>
    <w:rsid w:val="00C707E4"/>
    <w:rsid w:val="00C70DDA"/>
    <w:rsid w:val="00C713D4"/>
    <w:rsid w:val="00C7140C"/>
    <w:rsid w:val="00C727FB"/>
    <w:rsid w:val="00C72DF0"/>
    <w:rsid w:val="00C72F0B"/>
    <w:rsid w:val="00C73967"/>
    <w:rsid w:val="00C73B92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3840"/>
    <w:rsid w:val="00C84A7C"/>
    <w:rsid w:val="00C84B4D"/>
    <w:rsid w:val="00C84F22"/>
    <w:rsid w:val="00C85D79"/>
    <w:rsid w:val="00C862EB"/>
    <w:rsid w:val="00C87376"/>
    <w:rsid w:val="00C8746C"/>
    <w:rsid w:val="00C9028A"/>
    <w:rsid w:val="00C906AA"/>
    <w:rsid w:val="00C90992"/>
    <w:rsid w:val="00C90D1A"/>
    <w:rsid w:val="00C90F1F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693D"/>
    <w:rsid w:val="00C9698B"/>
    <w:rsid w:val="00C96E39"/>
    <w:rsid w:val="00C97310"/>
    <w:rsid w:val="00C974C9"/>
    <w:rsid w:val="00CA08CF"/>
    <w:rsid w:val="00CA0F08"/>
    <w:rsid w:val="00CA22FE"/>
    <w:rsid w:val="00CA316E"/>
    <w:rsid w:val="00CA34E8"/>
    <w:rsid w:val="00CA36BD"/>
    <w:rsid w:val="00CA4076"/>
    <w:rsid w:val="00CA4AA3"/>
    <w:rsid w:val="00CA4EDF"/>
    <w:rsid w:val="00CA5135"/>
    <w:rsid w:val="00CA5466"/>
    <w:rsid w:val="00CA56BC"/>
    <w:rsid w:val="00CA5D2A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45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B7F06"/>
    <w:rsid w:val="00CC0190"/>
    <w:rsid w:val="00CC113E"/>
    <w:rsid w:val="00CC148C"/>
    <w:rsid w:val="00CC1ED7"/>
    <w:rsid w:val="00CC338F"/>
    <w:rsid w:val="00CC35AA"/>
    <w:rsid w:val="00CC41E2"/>
    <w:rsid w:val="00CC4B48"/>
    <w:rsid w:val="00CC5880"/>
    <w:rsid w:val="00CC588F"/>
    <w:rsid w:val="00CC590A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144"/>
    <w:rsid w:val="00CE03FC"/>
    <w:rsid w:val="00CE162B"/>
    <w:rsid w:val="00CE1A18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1A73"/>
    <w:rsid w:val="00CF20B1"/>
    <w:rsid w:val="00CF2930"/>
    <w:rsid w:val="00CF2E9E"/>
    <w:rsid w:val="00CF3210"/>
    <w:rsid w:val="00CF3C51"/>
    <w:rsid w:val="00CF3E8F"/>
    <w:rsid w:val="00CF4592"/>
    <w:rsid w:val="00CF5C73"/>
    <w:rsid w:val="00CF6006"/>
    <w:rsid w:val="00CF60AC"/>
    <w:rsid w:val="00CF7822"/>
    <w:rsid w:val="00CF7B26"/>
    <w:rsid w:val="00CF7C4F"/>
    <w:rsid w:val="00D00ADC"/>
    <w:rsid w:val="00D00EC6"/>
    <w:rsid w:val="00D0184A"/>
    <w:rsid w:val="00D0212D"/>
    <w:rsid w:val="00D02FCE"/>
    <w:rsid w:val="00D03347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4723"/>
    <w:rsid w:val="00D14C0D"/>
    <w:rsid w:val="00D15093"/>
    <w:rsid w:val="00D17202"/>
    <w:rsid w:val="00D17343"/>
    <w:rsid w:val="00D17E20"/>
    <w:rsid w:val="00D2051B"/>
    <w:rsid w:val="00D21717"/>
    <w:rsid w:val="00D21DDB"/>
    <w:rsid w:val="00D21E63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8DF"/>
    <w:rsid w:val="00D30DA4"/>
    <w:rsid w:val="00D315BC"/>
    <w:rsid w:val="00D31948"/>
    <w:rsid w:val="00D31BE2"/>
    <w:rsid w:val="00D32105"/>
    <w:rsid w:val="00D32872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218"/>
    <w:rsid w:val="00D36313"/>
    <w:rsid w:val="00D3687B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1EB"/>
    <w:rsid w:val="00D44AD4"/>
    <w:rsid w:val="00D44E9E"/>
    <w:rsid w:val="00D45159"/>
    <w:rsid w:val="00D46442"/>
    <w:rsid w:val="00D46EE9"/>
    <w:rsid w:val="00D46F64"/>
    <w:rsid w:val="00D478A0"/>
    <w:rsid w:val="00D47F51"/>
    <w:rsid w:val="00D501D3"/>
    <w:rsid w:val="00D5041C"/>
    <w:rsid w:val="00D50E50"/>
    <w:rsid w:val="00D51208"/>
    <w:rsid w:val="00D51638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298F"/>
    <w:rsid w:val="00D63277"/>
    <w:rsid w:val="00D636C1"/>
    <w:rsid w:val="00D64349"/>
    <w:rsid w:val="00D64952"/>
    <w:rsid w:val="00D6526E"/>
    <w:rsid w:val="00D65CE9"/>
    <w:rsid w:val="00D663ED"/>
    <w:rsid w:val="00D67453"/>
    <w:rsid w:val="00D67633"/>
    <w:rsid w:val="00D710EA"/>
    <w:rsid w:val="00D713CF"/>
    <w:rsid w:val="00D71638"/>
    <w:rsid w:val="00D71C82"/>
    <w:rsid w:val="00D727E8"/>
    <w:rsid w:val="00D72973"/>
    <w:rsid w:val="00D72E52"/>
    <w:rsid w:val="00D74044"/>
    <w:rsid w:val="00D749D5"/>
    <w:rsid w:val="00D751D7"/>
    <w:rsid w:val="00D760FE"/>
    <w:rsid w:val="00D7627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883"/>
    <w:rsid w:val="00D84B28"/>
    <w:rsid w:val="00D851B0"/>
    <w:rsid w:val="00D86B45"/>
    <w:rsid w:val="00D86E6A"/>
    <w:rsid w:val="00D86F6B"/>
    <w:rsid w:val="00D870A7"/>
    <w:rsid w:val="00D90104"/>
    <w:rsid w:val="00D91097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1AE5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1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962"/>
    <w:rsid w:val="00DC4EF0"/>
    <w:rsid w:val="00DC4F6F"/>
    <w:rsid w:val="00DC539F"/>
    <w:rsid w:val="00DC675C"/>
    <w:rsid w:val="00DC736D"/>
    <w:rsid w:val="00DC7930"/>
    <w:rsid w:val="00DD0E81"/>
    <w:rsid w:val="00DD1D8E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954"/>
    <w:rsid w:val="00DD7A1B"/>
    <w:rsid w:val="00DD7B59"/>
    <w:rsid w:val="00DE0084"/>
    <w:rsid w:val="00DE0997"/>
    <w:rsid w:val="00DE0D5A"/>
    <w:rsid w:val="00DE1501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155A"/>
    <w:rsid w:val="00DF30AD"/>
    <w:rsid w:val="00DF38CB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105B"/>
    <w:rsid w:val="00E01699"/>
    <w:rsid w:val="00E02700"/>
    <w:rsid w:val="00E02F22"/>
    <w:rsid w:val="00E03B41"/>
    <w:rsid w:val="00E04BEC"/>
    <w:rsid w:val="00E04EE6"/>
    <w:rsid w:val="00E05B95"/>
    <w:rsid w:val="00E066BC"/>
    <w:rsid w:val="00E07054"/>
    <w:rsid w:val="00E072D7"/>
    <w:rsid w:val="00E07773"/>
    <w:rsid w:val="00E103B5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6299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7C8"/>
    <w:rsid w:val="00E378BA"/>
    <w:rsid w:val="00E401F6"/>
    <w:rsid w:val="00E40F38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3EF0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522"/>
    <w:rsid w:val="00E61F17"/>
    <w:rsid w:val="00E63634"/>
    <w:rsid w:val="00E63784"/>
    <w:rsid w:val="00E63AF6"/>
    <w:rsid w:val="00E63E97"/>
    <w:rsid w:val="00E647D9"/>
    <w:rsid w:val="00E6503B"/>
    <w:rsid w:val="00E650EC"/>
    <w:rsid w:val="00E6554C"/>
    <w:rsid w:val="00E6580D"/>
    <w:rsid w:val="00E66494"/>
    <w:rsid w:val="00E667F7"/>
    <w:rsid w:val="00E668AC"/>
    <w:rsid w:val="00E67B3F"/>
    <w:rsid w:val="00E67DBE"/>
    <w:rsid w:val="00E70166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1ED"/>
    <w:rsid w:val="00E76F82"/>
    <w:rsid w:val="00E80580"/>
    <w:rsid w:val="00E80635"/>
    <w:rsid w:val="00E80642"/>
    <w:rsid w:val="00E815AE"/>
    <w:rsid w:val="00E826EF"/>
    <w:rsid w:val="00E82DE7"/>
    <w:rsid w:val="00E8305A"/>
    <w:rsid w:val="00E83901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2899"/>
    <w:rsid w:val="00EA2F76"/>
    <w:rsid w:val="00EA34C5"/>
    <w:rsid w:val="00EA3779"/>
    <w:rsid w:val="00EA3B40"/>
    <w:rsid w:val="00EA4599"/>
    <w:rsid w:val="00EA4C9F"/>
    <w:rsid w:val="00EA52DB"/>
    <w:rsid w:val="00EA54AF"/>
    <w:rsid w:val="00EA5BA6"/>
    <w:rsid w:val="00EA5C36"/>
    <w:rsid w:val="00EA5CF2"/>
    <w:rsid w:val="00EA63B2"/>
    <w:rsid w:val="00EA75B0"/>
    <w:rsid w:val="00EA7B24"/>
    <w:rsid w:val="00EB2513"/>
    <w:rsid w:val="00EB2930"/>
    <w:rsid w:val="00EB3B8D"/>
    <w:rsid w:val="00EB3EB7"/>
    <w:rsid w:val="00EB401E"/>
    <w:rsid w:val="00EB4123"/>
    <w:rsid w:val="00EB4234"/>
    <w:rsid w:val="00EB4678"/>
    <w:rsid w:val="00EB4B37"/>
    <w:rsid w:val="00EB540A"/>
    <w:rsid w:val="00EB54A7"/>
    <w:rsid w:val="00EB5F31"/>
    <w:rsid w:val="00EB651B"/>
    <w:rsid w:val="00EB78FE"/>
    <w:rsid w:val="00EB7C4C"/>
    <w:rsid w:val="00EB7E2B"/>
    <w:rsid w:val="00EC003B"/>
    <w:rsid w:val="00EC0B01"/>
    <w:rsid w:val="00EC0DDD"/>
    <w:rsid w:val="00EC1030"/>
    <w:rsid w:val="00EC1EEF"/>
    <w:rsid w:val="00EC2A7E"/>
    <w:rsid w:val="00EC2F81"/>
    <w:rsid w:val="00EC367C"/>
    <w:rsid w:val="00EC3C51"/>
    <w:rsid w:val="00EC4129"/>
    <w:rsid w:val="00EC425A"/>
    <w:rsid w:val="00EC4CD0"/>
    <w:rsid w:val="00EC4ED7"/>
    <w:rsid w:val="00EC4ED9"/>
    <w:rsid w:val="00EC4FA1"/>
    <w:rsid w:val="00EC54B1"/>
    <w:rsid w:val="00EC5540"/>
    <w:rsid w:val="00EC56E4"/>
    <w:rsid w:val="00EC5946"/>
    <w:rsid w:val="00EC6BAF"/>
    <w:rsid w:val="00EC6D40"/>
    <w:rsid w:val="00EC7037"/>
    <w:rsid w:val="00EC7041"/>
    <w:rsid w:val="00EC7353"/>
    <w:rsid w:val="00EC77EA"/>
    <w:rsid w:val="00EC7D9C"/>
    <w:rsid w:val="00ED0CC8"/>
    <w:rsid w:val="00ED2B66"/>
    <w:rsid w:val="00ED2CBA"/>
    <w:rsid w:val="00ED3688"/>
    <w:rsid w:val="00ED36D8"/>
    <w:rsid w:val="00ED373E"/>
    <w:rsid w:val="00ED3B54"/>
    <w:rsid w:val="00ED4229"/>
    <w:rsid w:val="00ED4613"/>
    <w:rsid w:val="00ED4705"/>
    <w:rsid w:val="00ED4BD4"/>
    <w:rsid w:val="00ED5E2C"/>
    <w:rsid w:val="00ED6F4F"/>
    <w:rsid w:val="00ED771C"/>
    <w:rsid w:val="00ED79B4"/>
    <w:rsid w:val="00EE05A0"/>
    <w:rsid w:val="00EE0627"/>
    <w:rsid w:val="00EE0C4E"/>
    <w:rsid w:val="00EE1074"/>
    <w:rsid w:val="00EE127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E6838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21CD"/>
    <w:rsid w:val="00F02267"/>
    <w:rsid w:val="00F028F7"/>
    <w:rsid w:val="00F02DDF"/>
    <w:rsid w:val="00F039EC"/>
    <w:rsid w:val="00F041C7"/>
    <w:rsid w:val="00F04869"/>
    <w:rsid w:val="00F04E38"/>
    <w:rsid w:val="00F05CBF"/>
    <w:rsid w:val="00F06051"/>
    <w:rsid w:val="00F062F4"/>
    <w:rsid w:val="00F063D3"/>
    <w:rsid w:val="00F06407"/>
    <w:rsid w:val="00F06FEE"/>
    <w:rsid w:val="00F0715E"/>
    <w:rsid w:val="00F07983"/>
    <w:rsid w:val="00F1003A"/>
    <w:rsid w:val="00F101A9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617"/>
    <w:rsid w:val="00F1388B"/>
    <w:rsid w:val="00F13AC4"/>
    <w:rsid w:val="00F15FB4"/>
    <w:rsid w:val="00F166A1"/>
    <w:rsid w:val="00F17228"/>
    <w:rsid w:val="00F17B8A"/>
    <w:rsid w:val="00F20009"/>
    <w:rsid w:val="00F206AD"/>
    <w:rsid w:val="00F20886"/>
    <w:rsid w:val="00F210D8"/>
    <w:rsid w:val="00F21394"/>
    <w:rsid w:val="00F21C58"/>
    <w:rsid w:val="00F22966"/>
    <w:rsid w:val="00F23B40"/>
    <w:rsid w:val="00F23BC7"/>
    <w:rsid w:val="00F244FF"/>
    <w:rsid w:val="00F24D01"/>
    <w:rsid w:val="00F2569E"/>
    <w:rsid w:val="00F25C18"/>
    <w:rsid w:val="00F26081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1D76"/>
    <w:rsid w:val="00F31E8D"/>
    <w:rsid w:val="00F322AC"/>
    <w:rsid w:val="00F32D3C"/>
    <w:rsid w:val="00F32E2C"/>
    <w:rsid w:val="00F3323B"/>
    <w:rsid w:val="00F33781"/>
    <w:rsid w:val="00F33DF1"/>
    <w:rsid w:val="00F340B5"/>
    <w:rsid w:val="00F3453B"/>
    <w:rsid w:val="00F345AF"/>
    <w:rsid w:val="00F34D48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3CC9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2E0"/>
    <w:rsid w:val="00F80D1A"/>
    <w:rsid w:val="00F81A18"/>
    <w:rsid w:val="00F81C36"/>
    <w:rsid w:val="00F82329"/>
    <w:rsid w:val="00F84043"/>
    <w:rsid w:val="00F84045"/>
    <w:rsid w:val="00F8430F"/>
    <w:rsid w:val="00F84C1B"/>
    <w:rsid w:val="00F851D6"/>
    <w:rsid w:val="00F85855"/>
    <w:rsid w:val="00F85D87"/>
    <w:rsid w:val="00F86506"/>
    <w:rsid w:val="00F90455"/>
    <w:rsid w:val="00F9046E"/>
    <w:rsid w:val="00F906C1"/>
    <w:rsid w:val="00F90824"/>
    <w:rsid w:val="00F90DF1"/>
    <w:rsid w:val="00F910B9"/>
    <w:rsid w:val="00F911EB"/>
    <w:rsid w:val="00F91330"/>
    <w:rsid w:val="00F9298C"/>
    <w:rsid w:val="00F92F29"/>
    <w:rsid w:val="00F92F70"/>
    <w:rsid w:val="00F931EA"/>
    <w:rsid w:val="00F9349C"/>
    <w:rsid w:val="00F94EBA"/>
    <w:rsid w:val="00F95150"/>
    <w:rsid w:val="00F95CF3"/>
    <w:rsid w:val="00F95EEC"/>
    <w:rsid w:val="00F970DB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04DE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E2D"/>
    <w:rsid w:val="00FB6036"/>
    <w:rsid w:val="00FB64D6"/>
    <w:rsid w:val="00FB6A3A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580"/>
    <w:rsid w:val="00FE25E4"/>
    <w:rsid w:val="00FE2F09"/>
    <w:rsid w:val="00FE36CD"/>
    <w:rsid w:val="00FE4B3F"/>
    <w:rsid w:val="00FE4FF3"/>
    <w:rsid w:val="00FE51B4"/>
    <w:rsid w:val="00FE55F3"/>
    <w:rsid w:val="00FE5EBA"/>
    <w:rsid w:val="00FE5FC5"/>
    <w:rsid w:val="00FE61EB"/>
    <w:rsid w:val="00FE6633"/>
    <w:rsid w:val="00FE6CF2"/>
    <w:rsid w:val="00FE74E7"/>
    <w:rsid w:val="00FE7BCA"/>
    <w:rsid w:val="00FF004D"/>
    <w:rsid w:val="00FF096B"/>
    <w:rsid w:val="00FF140D"/>
    <w:rsid w:val="00FF1894"/>
    <w:rsid w:val="00FF18BE"/>
    <w:rsid w:val="00FF20A1"/>
    <w:rsid w:val="00FF2635"/>
    <w:rsid w:val="00FF2C0C"/>
    <w:rsid w:val="00FF3649"/>
    <w:rsid w:val="00FF4DFA"/>
    <w:rsid w:val="00FF507D"/>
    <w:rsid w:val="00FF5649"/>
    <w:rsid w:val="00FF5780"/>
    <w:rsid w:val="00FF5801"/>
    <w:rsid w:val="00FF5C04"/>
    <w:rsid w:val="00FF5E58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1A8E50"/>
  <w15:chartTrackingRefBased/>
  <w15:docId w15:val="{38E033F7-6FB2-4B6A-A7E1-C2EAFC044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Default Paragraph Font" w:uiPriority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B250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,Paragraph,Sąrašo pastraipa.Bullet,Lentele,Bullet"/>
    <w:basedOn w:val="prastasis"/>
    <w:link w:val="SraopastraipaDiagrama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qFormat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  <w:style w:type="table" w:customStyle="1" w:styleId="Lentelstinklelis1">
    <w:name w:val="Lentelės tinklelis1"/>
    <w:basedOn w:val="prastojilentel"/>
    <w:next w:val="Lentelstinklelis"/>
    <w:uiPriority w:val="39"/>
    <w:rsid w:val="008C3E63"/>
    <w:pPr>
      <w:autoSpaceDN w:val="0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astasis1">
    <w:name w:val="Įprastasis1"/>
    <w:rsid w:val="00166045"/>
    <w:pPr>
      <w:suppressAutoHyphens/>
      <w:autoSpaceDN w:val="0"/>
      <w:spacing w:after="160" w:line="254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TS11">
    <w:name w:val="TS 1.1."/>
    <w:basedOn w:val="prastasis"/>
    <w:qFormat/>
    <w:rsid w:val="00166045"/>
    <w:pPr>
      <w:widowControl w:val="0"/>
      <w:numPr>
        <w:ilvl w:val="2"/>
        <w:numId w:val="14"/>
      </w:numPr>
      <w:tabs>
        <w:tab w:val="left" w:pos="1418"/>
      </w:tabs>
      <w:spacing w:before="120" w:line="276" w:lineRule="auto"/>
      <w:ind w:left="284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">
    <w:name w:val="TS 1.1.1."/>
    <w:basedOn w:val="prastasis"/>
    <w:link w:val="TS111Diagrama"/>
    <w:qFormat/>
    <w:rsid w:val="00166045"/>
    <w:pPr>
      <w:widowControl w:val="0"/>
      <w:numPr>
        <w:ilvl w:val="3"/>
        <w:numId w:val="14"/>
      </w:numPr>
      <w:tabs>
        <w:tab w:val="left" w:pos="1701"/>
      </w:tabs>
      <w:spacing w:line="276" w:lineRule="auto"/>
      <w:ind w:left="288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1">
    <w:name w:val="TS 1.1.1.1."/>
    <w:basedOn w:val="prastasis"/>
    <w:qFormat/>
    <w:rsid w:val="00166045"/>
    <w:pPr>
      <w:widowControl w:val="0"/>
      <w:numPr>
        <w:ilvl w:val="4"/>
        <w:numId w:val="14"/>
      </w:numPr>
      <w:tabs>
        <w:tab w:val="left" w:pos="567"/>
        <w:tab w:val="left" w:pos="1985"/>
      </w:tabs>
      <w:spacing w:line="276" w:lineRule="auto"/>
      <w:ind w:left="360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11">
    <w:name w:val="TS 1.1.1.1.1."/>
    <w:basedOn w:val="prastasis"/>
    <w:qFormat/>
    <w:rsid w:val="00166045"/>
    <w:pPr>
      <w:widowControl w:val="0"/>
      <w:numPr>
        <w:ilvl w:val="5"/>
        <w:numId w:val="14"/>
      </w:numPr>
      <w:tabs>
        <w:tab w:val="left" w:pos="567"/>
        <w:tab w:val="left" w:pos="2268"/>
      </w:tabs>
      <w:spacing w:line="276" w:lineRule="auto"/>
      <w:ind w:left="432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111">
    <w:name w:val="TS 1.1.1.1.1.1."/>
    <w:basedOn w:val="prastasis"/>
    <w:qFormat/>
    <w:rsid w:val="00166045"/>
    <w:pPr>
      <w:widowControl w:val="0"/>
      <w:numPr>
        <w:ilvl w:val="6"/>
        <w:numId w:val="14"/>
      </w:numPr>
      <w:tabs>
        <w:tab w:val="left" w:pos="567"/>
        <w:tab w:val="left" w:pos="2268"/>
      </w:tabs>
      <w:spacing w:line="276" w:lineRule="auto"/>
      <w:ind w:left="504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1111">
    <w:name w:val="TS 1.1.1.1.1.1.1."/>
    <w:basedOn w:val="prastasis"/>
    <w:qFormat/>
    <w:rsid w:val="00166045"/>
    <w:pPr>
      <w:widowControl w:val="0"/>
      <w:numPr>
        <w:ilvl w:val="7"/>
        <w:numId w:val="14"/>
      </w:numPr>
      <w:tabs>
        <w:tab w:val="left" w:pos="567"/>
        <w:tab w:val="left" w:pos="2410"/>
      </w:tabs>
      <w:spacing w:line="276" w:lineRule="auto"/>
      <w:ind w:left="576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11111">
    <w:name w:val="TS 1.1.1.1.1.1.1.1."/>
    <w:basedOn w:val="prastasis"/>
    <w:qFormat/>
    <w:rsid w:val="00166045"/>
    <w:pPr>
      <w:widowControl w:val="0"/>
      <w:numPr>
        <w:ilvl w:val="8"/>
        <w:numId w:val="14"/>
      </w:numPr>
      <w:tabs>
        <w:tab w:val="left" w:pos="567"/>
        <w:tab w:val="left" w:pos="2552"/>
      </w:tabs>
      <w:spacing w:line="276" w:lineRule="auto"/>
      <w:ind w:left="648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I">
    <w:name w:val="TS I"/>
    <w:basedOn w:val="prastasis"/>
    <w:qFormat/>
    <w:rsid w:val="00166045"/>
    <w:pPr>
      <w:keepNext/>
      <w:pageBreakBefore/>
      <w:numPr>
        <w:numId w:val="14"/>
      </w:numPr>
      <w:tabs>
        <w:tab w:val="left" w:pos="567"/>
      </w:tabs>
      <w:spacing w:before="240" w:after="120" w:line="276" w:lineRule="auto"/>
      <w:ind w:left="720" w:hanging="360"/>
      <w:contextualSpacing/>
      <w:jc w:val="center"/>
      <w:outlineLvl w:val="0"/>
    </w:pPr>
    <w:rPr>
      <w:rFonts w:eastAsiaTheme="minorHAnsi" w:cstheme="minorBidi"/>
      <w:b/>
      <w:sz w:val="28"/>
      <w:szCs w:val="22"/>
      <w:lang w:eastAsia="en-US"/>
    </w:rPr>
  </w:style>
  <w:style w:type="paragraph" w:customStyle="1" w:styleId="TS12">
    <w:name w:val="TS 1(2)"/>
    <w:basedOn w:val="prastasis"/>
    <w:link w:val="TS12Diagrama"/>
    <w:qFormat/>
    <w:rsid w:val="00166045"/>
    <w:pPr>
      <w:keepNext/>
      <w:numPr>
        <w:ilvl w:val="1"/>
        <w:numId w:val="14"/>
      </w:numPr>
      <w:tabs>
        <w:tab w:val="left" w:pos="1276"/>
      </w:tabs>
      <w:spacing w:before="120" w:line="276" w:lineRule="auto"/>
      <w:jc w:val="both"/>
      <w:outlineLvl w:val="0"/>
    </w:pPr>
    <w:rPr>
      <w:rFonts w:eastAsiaTheme="minorHAnsi" w:cstheme="minorBidi"/>
      <w:b/>
      <w:szCs w:val="24"/>
      <w:lang w:eastAsia="en-US"/>
    </w:rPr>
  </w:style>
  <w:style w:type="character" w:customStyle="1" w:styleId="TS12Diagrama">
    <w:name w:val="TS 1(2) Diagrama"/>
    <w:basedOn w:val="Numatytasispastraiposriftas"/>
    <w:link w:val="TS12"/>
    <w:rsid w:val="00166045"/>
    <w:rPr>
      <w:rFonts w:eastAsiaTheme="minorHAnsi" w:cstheme="minorBidi"/>
      <w:b/>
      <w:sz w:val="24"/>
      <w:szCs w:val="24"/>
      <w:lang w:eastAsia="en-US"/>
    </w:rPr>
  </w:style>
  <w:style w:type="character" w:customStyle="1" w:styleId="TS111Diagrama">
    <w:name w:val="TS 1.1.1. Diagrama"/>
    <w:basedOn w:val="Numatytasispastraiposriftas"/>
    <w:link w:val="TS111"/>
    <w:rsid w:val="00732246"/>
    <w:rPr>
      <w:rFonts w:eastAsiaTheme="minorHAnsi" w:cstheme="minorBidi"/>
      <w:sz w:val="24"/>
      <w:szCs w:val="24"/>
      <w:lang w:eastAsia="en-US"/>
    </w:rPr>
  </w:style>
  <w:style w:type="character" w:customStyle="1" w:styleId="ui-provider">
    <w:name w:val="ui-provider"/>
    <w:basedOn w:val="Numatytasispastraiposriftas"/>
    <w:rsid w:val="003D46CC"/>
  </w:style>
  <w:style w:type="table" w:customStyle="1" w:styleId="TableGrid2">
    <w:name w:val="Table Grid2"/>
    <w:basedOn w:val="prastojilentel"/>
    <w:next w:val="Lentelstinklelis"/>
    <w:uiPriority w:val="59"/>
    <w:rsid w:val="00761BB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094C9D-24E3-40D1-9DA0-3FA3175C1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E0F6EB-28CD-422C-9436-9F162EDA55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F83D33-0B5A-41D9-B861-03B220BD5EE2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4f920189-3a7e-418c-a889-79e390702b00"/>
    <ds:schemaRef ds:uri="686ce7da-9268-427c-a567-41266b9ad8a3"/>
  </ds:schemaRefs>
</ds:datastoreItem>
</file>

<file path=customXml/itemProps4.xml><?xml version="1.0" encoding="utf-8"?>
<ds:datastoreItem xmlns:ds="http://schemas.openxmlformats.org/officeDocument/2006/customXml" ds:itemID="{93F3C8BE-531F-41F1-9B86-E6DF740D0B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408</Words>
  <Characters>3051</Characters>
  <Application>Microsoft Office Word</Application>
  <DocSecurity>0</DocSecurity>
  <Lines>25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Rimas Vaikėnas</cp:lastModifiedBy>
  <cp:revision>34</cp:revision>
  <cp:lastPrinted>2019-01-04T10:57:00Z</cp:lastPrinted>
  <dcterms:created xsi:type="dcterms:W3CDTF">2024-02-27T13:58:00Z</dcterms:created>
  <dcterms:modified xsi:type="dcterms:W3CDTF">2025-03-17T13:59:00Z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  <property fmtid="{D5CDD505-2E9C-101B-9397-08002B2CF9AE}" pid="4" name="Order">
    <vt:r8>7430300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